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1835F" w14:textId="77777777" w:rsidR="00D144BE" w:rsidRPr="001C55B2" w:rsidRDefault="005D7FD0" w:rsidP="00274D4B">
      <w:pPr>
        <w:pStyle w:val="Heading1"/>
        <w:pBdr>
          <w:bottom w:val="single" w:sz="4" w:space="1" w:color="244061" w:themeColor="accent1" w:themeShade="80"/>
        </w:pBdr>
      </w:pPr>
      <w:r>
        <w:t>potable water</w:t>
      </w:r>
      <w:r w:rsidR="00A265FA">
        <w:t xml:space="preserve"> – performance pathway</w:t>
      </w:r>
    </w:p>
    <w:p w14:paraId="5849BC09" w14:textId="77777777" w:rsidR="008D530B" w:rsidRPr="0052463D" w:rsidRDefault="008D530B" w:rsidP="008F5970">
      <w:pPr>
        <w:pStyle w:val="Heading3"/>
        <w:rPr>
          <w:sz w:val="24"/>
          <w:szCs w:val="24"/>
        </w:rPr>
      </w:pPr>
      <w:bookmarkStart w:id="0" w:name="h.d27jtfsfquok"/>
      <w:bookmarkEnd w:id="0"/>
      <w:r w:rsidRPr="0052463D">
        <w:rPr>
          <w:sz w:val="24"/>
          <w:szCs w:val="24"/>
        </w:rPr>
        <w:t xml:space="preserve">Credit </w:t>
      </w:r>
      <w:r w:rsidR="001A6890" w:rsidRPr="0052463D">
        <w:rPr>
          <w:sz w:val="24"/>
          <w:szCs w:val="24"/>
        </w:rPr>
        <w:t>1</w:t>
      </w:r>
      <w:r w:rsidRPr="0052463D">
        <w:rPr>
          <w:sz w:val="24"/>
          <w:szCs w:val="24"/>
        </w:rPr>
        <w:t>8</w:t>
      </w:r>
      <w:r w:rsidR="00CF1D2A" w:rsidRPr="0052463D">
        <w:rPr>
          <w:sz w:val="24"/>
          <w:szCs w:val="24"/>
        </w:rPr>
        <w:t>A</w:t>
      </w:r>
    </w:p>
    <w:p w14:paraId="2CEDBFFE" w14:textId="2406979B" w:rsidR="005C34D2" w:rsidRPr="0052463D" w:rsidRDefault="005C34D2">
      <w:pPr>
        <w:pStyle w:val="Heading3"/>
        <w:rPr>
          <w:sz w:val="24"/>
          <w:szCs w:val="24"/>
        </w:rPr>
      </w:pPr>
      <w:r w:rsidRPr="0052463D">
        <w:rPr>
          <w:sz w:val="24"/>
          <w:szCs w:val="24"/>
        </w:rPr>
        <w:t>Design Review Submission</w:t>
      </w:r>
      <w:r w:rsidRPr="0052463D">
        <w:rPr>
          <w:sz w:val="24"/>
          <w:szCs w:val="24"/>
        </w:rPr>
        <w:tab/>
      </w:r>
      <w:sdt>
        <w:sdtPr>
          <w:rPr>
            <w:sz w:val="24"/>
            <w:szCs w:val="24"/>
          </w:rPr>
          <w:id w:val="10800679"/>
        </w:sdtPr>
        <w:sdtEndPr/>
        <w:sdtContent>
          <w:sdt>
            <w:sdtPr>
              <w:rPr>
                <w:sz w:val="24"/>
                <w:szCs w:val="24"/>
              </w:rPr>
              <w:id w:val="-3964398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250755">
                <w:rPr>
                  <w:rFonts w:ascii="MS Gothic" w:eastAsia="MS Gothic" w:hAnsi="MS Gothic" w:hint="eastAsia"/>
                  <w:sz w:val="24"/>
                  <w:szCs w:val="24"/>
                </w:rPr>
                <w:t>☐</w:t>
              </w:r>
            </w:sdtContent>
          </w:sdt>
        </w:sdtContent>
      </w:sdt>
      <w:r w:rsidRPr="0052463D">
        <w:rPr>
          <w:sz w:val="24"/>
          <w:szCs w:val="24"/>
        </w:rPr>
        <w:tab/>
        <w:t>As Built Submission</w:t>
      </w:r>
      <w:r w:rsidRPr="0052463D">
        <w:rPr>
          <w:sz w:val="24"/>
          <w:szCs w:val="24"/>
        </w:rPr>
        <w:tab/>
        <w:t xml:space="preserve"> </w:t>
      </w:r>
      <w:sdt>
        <w:sdtPr>
          <w:rPr>
            <w:sz w:val="24"/>
            <w:szCs w:val="24"/>
          </w:rPr>
          <w:id w:val="206148192"/>
        </w:sdtPr>
        <w:sdtEndPr/>
        <w:sdtContent>
          <w:sdt>
            <w:sdtPr>
              <w:rPr>
                <w:sz w:val="24"/>
                <w:szCs w:val="24"/>
              </w:rPr>
              <w:id w:val="-5608669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B53C4B" w:rsidRPr="0052463D">
                <w:rPr>
                  <w:rFonts w:ascii="MS Gothic" w:eastAsia="MS Gothic" w:hAnsi="MS Gothic"/>
                  <w:sz w:val="24"/>
                  <w:szCs w:val="24"/>
                </w:rPr>
                <w:t>☐</w:t>
              </w:r>
            </w:sdtContent>
          </w:sdt>
        </w:sdtContent>
      </w:sdt>
      <w:r w:rsidRPr="0052463D">
        <w:rPr>
          <w:sz w:val="24"/>
          <w:szCs w:val="24"/>
        </w:rPr>
        <w:t xml:space="preserve"> </w:t>
      </w:r>
    </w:p>
    <w:tbl>
      <w:tblPr>
        <w:tblStyle w:val="Style1"/>
        <w:tblW w:w="9180" w:type="dxa"/>
        <w:tblLook w:val="04A0" w:firstRow="1" w:lastRow="0" w:firstColumn="1" w:lastColumn="0" w:noHBand="0" w:noVBand="1"/>
      </w:tblPr>
      <w:tblGrid>
        <w:gridCol w:w="4077"/>
        <w:gridCol w:w="567"/>
        <w:gridCol w:w="3544"/>
        <w:gridCol w:w="992"/>
      </w:tblGrid>
      <w:tr w:rsidR="00274D4B" w:rsidRPr="006C0457" w14:paraId="3B1E5766" w14:textId="77777777" w:rsidTr="00274D4B">
        <w:tc>
          <w:tcPr>
            <w:tcW w:w="4077" w:type="dxa"/>
          </w:tcPr>
          <w:p w14:paraId="37EB3FB3" w14:textId="77777777" w:rsidR="00274D4B" w:rsidRPr="0052463D" w:rsidRDefault="00274D4B">
            <w:pPr>
              <w:pStyle w:val="Heading3"/>
              <w:rPr>
                <w:sz w:val="24"/>
                <w:szCs w:val="24"/>
              </w:rPr>
            </w:pPr>
            <w:r w:rsidRPr="0052463D">
              <w:rPr>
                <w:sz w:val="24"/>
                <w:szCs w:val="24"/>
              </w:rPr>
              <w:t>Total Points available:</w:t>
            </w:r>
          </w:p>
        </w:tc>
        <w:tc>
          <w:tcPr>
            <w:tcW w:w="567" w:type="dxa"/>
          </w:tcPr>
          <w:p w14:paraId="56F79A5B" w14:textId="4C0AE4EE" w:rsidR="00274D4B" w:rsidRPr="0052463D" w:rsidRDefault="00274D4B">
            <w:pPr>
              <w:pStyle w:val="Heading3"/>
              <w:rPr>
                <w:sz w:val="24"/>
                <w:szCs w:val="24"/>
              </w:rPr>
            </w:pPr>
            <w:r w:rsidRPr="0052463D">
              <w:rPr>
                <w:sz w:val="24"/>
                <w:szCs w:val="24"/>
              </w:rPr>
              <w:t>1</w:t>
            </w:r>
            <w:r w:rsidR="00451863">
              <w:rPr>
                <w:sz w:val="24"/>
                <w:szCs w:val="24"/>
              </w:rPr>
              <w:t>0</w:t>
            </w:r>
          </w:p>
        </w:tc>
        <w:tc>
          <w:tcPr>
            <w:tcW w:w="3544" w:type="dxa"/>
          </w:tcPr>
          <w:p w14:paraId="73E97736" w14:textId="77777777" w:rsidR="00274D4B" w:rsidRPr="0052463D" w:rsidRDefault="00274D4B">
            <w:pPr>
              <w:pStyle w:val="Heading3"/>
              <w:rPr>
                <w:sz w:val="24"/>
                <w:szCs w:val="24"/>
              </w:rPr>
            </w:pPr>
            <w:r w:rsidRPr="0052463D">
              <w:rPr>
                <w:sz w:val="24"/>
                <w:szCs w:val="24"/>
              </w:rPr>
              <w:t>Points claimed:</w:t>
            </w:r>
          </w:p>
        </w:tc>
        <w:tc>
          <w:tcPr>
            <w:tcW w:w="992" w:type="dxa"/>
          </w:tcPr>
          <w:p w14:paraId="5E8F50DF" w14:textId="6BFA598D" w:rsidR="00274D4B" w:rsidRPr="0052463D" w:rsidRDefault="00FB24D6">
            <w:pPr>
              <w:pStyle w:val="Heading3"/>
              <w:rPr>
                <w:sz w:val="24"/>
                <w:szCs w:val="24"/>
              </w:rPr>
            </w:pPr>
            <w:r w:rsidRPr="0052463D">
              <w:rPr>
                <w:sz w:val="24"/>
                <w:szCs w:val="24"/>
              </w:rPr>
              <w:t>[</w:t>
            </w:r>
            <w:r w:rsidR="00274D4B" w:rsidRPr="0052463D">
              <w:rPr>
                <w:sz w:val="24"/>
                <w:szCs w:val="24"/>
              </w:rPr>
              <w:t>#</w:t>
            </w:r>
            <w:r w:rsidRPr="0052463D">
              <w:rPr>
                <w:sz w:val="24"/>
                <w:szCs w:val="24"/>
              </w:rPr>
              <w:t>]</w:t>
            </w:r>
          </w:p>
        </w:tc>
      </w:tr>
    </w:tbl>
    <w:p w14:paraId="160BBC79" w14:textId="77777777" w:rsidR="005C34D2" w:rsidRDefault="005C34D2"/>
    <w:tbl>
      <w:tblPr>
        <w:tblStyle w:val="Style1"/>
        <w:tblW w:w="5000" w:type="pct"/>
        <w:tblLook w:val="00E0" w:firstRow="1" w:lastRow="1" w:firstColumn="1" w:lastColumn="0" w:noHBand="0" w:noVBand="0"/>
      </w:tblPr>
      <w:tblGrid>
        <w:gridCol w:w="615"/>
        <w:gridCol w:w="2125"/>
        <w:gridCol w:w="3419"/>
        <w:gridCol w:w="1435"/>
        <w:gridCol w:w="1433"/>
      </w:tblGrid>
      <w:tr w:rsidR="00274D4B" w14:paraId="5EB160AD" w14:textId="77777777" w:rsidTr="00274D4B">
        <w:tc>
          <w:tcPr>
            <w:tcW w:w="340" w:type="pct"/>
          </w:tcPr>
          <w:p w14:paraId="5B4A2E52" w14:textId="77777777" w:rsidR="00274D4B" w:rsidRPr="00017B56" w:rsidRDefault="00274D4B" w:rsidP="00274D4B">
            <w:pPr>
              <w:rPr>
                <w:rStyle w:val="StyleBold"/>
              </w:rPr>
            </w:pPr>
          </w:p>
        </w:tc>
        <w:tc>
          <w:tcPr>
            <w:tcW w:w="1177" w:type="pct"/>
          </w:tcPr>
          <w:p w14:paraId="47DFDAC0" w14:textId="2AFB1469" w:rsidR="00274D4B" w:rsidRPr="007006FE" w:rsidRDefault="00274D4B" w:rsidP="00274D4B">
            <w:pPr>
              <w:rPr>
                <w:b/>
              </w:rPr>
            </w:pPr>
            <w:r>
              <w:rPr>
                <w:b/>
              </w:rPr>
              <w:t>Crit</w:t>
            </w:r>
            <w:r w:rsidR="008F5970">
              <w:rPr>
                <w:b/>
              </w:rPr>
              <w:t>eira</w:t>
            </w:r>
          </w:p>
        </w:tc>
        <w:tc>
          <w:tcPr>
            <w:tcW w:w="1894" w:type="pct"/>
          </w:tcPr>
          <w:p w14:paraId="71D7E538" w14:textId="7D4ADCFA" w:rsidR="00274D4B" w:rsidRPr="007006FE" w:rsidRDefault="00274D4B" w:rsidP="00274D4B">
            <w:pPr>
              <w:rPr>
                <w:b/>
              </w:rPr>
            </w:pPr>
            <w:r w:rsidRPr="007006FE">
              <w:rPr>
                <w:b/>
              </w:rPr>
              <w:t>Description</w:t>
            </w:r>
          </w:p>
        </w:tc>
        <w:tc>
          <w:tcPr>
            <w:tcW w:w="795" w:type="pct"/>
          </w:tcPr>
          <w:p w14:paraId="02817DA6" w14:textId="77777777" w:rsidR="00274D4B" w:rsidRPr="00017B56" w:rsidRDefault="00274D4B" w:rsidP="00274D4B">
            <w:pPr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794" w:type="pct"/>
          </w:tcPr>
          <w:p w14:paraId="3CBDF6C9" w14:textId="77777777" w:rsidR="00274D4B" w:rsidRPr="00017B56" w:rsidRDefault="00274D4B" w:rsidP="00274D4B">
            <w:pPr>
              <w:rPr>
                <w:rStyle w:val="StyleBold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26389D" w14:paraId="4043D43E" w14:textId="77777777" w:rsidTr="00FB24D6">
        <w:tc>
          <w:tcPr>
            <w:tcW w:w="340" w:type="pct"/>
          </w:tcPr>
          <w:p w14:paraId="55D6ADA7" w14:textId="77777777" w:rsidR="001A76C9" w:rsidRPr="00F706E4" w:rsidRDefault="00A265FA" w:rsidP="00274D4B">
            <w:pPr>
              <w:rPr>
                <w:b/>
              </w:rPr>
            </w:pPr>
            <w:r w:rsidRPr="00F706E4">
              <w:rPr>
                <w:b/>
              </w:rPr>
              <w:t>18A</w:t>
            </w:r>
          </w:p>
        </w:tc>
        <w:tc>
          <w:tcPr>
            <w:tcW w:w="1177" w:type="pct"/>
          </w:tcPr>
          <w:p w14:paraId="27D0D395" w14:textId="77777777" w:rsidR="001A76C9" w:rsidRPr="00F706E4" w:rsidRDefault="00B034C2" w:rsidP="00274D4B">
            <w:pPr>
              <w:rPr>
                <w:b/>
              </w:rPr>
            </w:pPr>
            <w:r w:rsidRPr="00F706E4">
              <w:rPr>
                <w:b/>
              </w:rPr>
              <w:t>Potable Water – Performance Pathway</w:t>
            </w:r>
          </w:p>
        </w:tc>
        <w:tc>
          <w:tcPr>
            <w:tcW w:w="1894" w:type="pct"/>
          </w:tcPr>
          <w:p w14:paraId="1151D4E5" w14:textId="1580CF65" w:rsidR="001A76C9" w:rsidRDefault="00A265FA" w:rsidP="00274D4B">
            <w:r w:rsidRPr="00A265FA">
              <w:t xml:space="preserve">Up to </w:t>
            </w:r>
            <w:r w:rsidR="00451863">
              <w:t>10</w:t>
            </w:r>
            <w:r w:rsidRPr="00A265FA">
              <w:t xml:space="preserve"> points</w:t>
            </w:r>
            <w:r>
              <w:t xml:space="preserve"> are available based on the magnitude of the predicted reduction in potable water consumption, when the project is compared against a reference building. </w:t>
            </w:r>
          </w:p>
        </w:tc>
        <w:tc>
          <w:tcPr>
            <w:tcW w:w="795" w:type="pct"/>
            <w:vAlign w:val="center"/>
          </w:tcPr>
          <w:p w14:paraId="0B611FE6" w14:textId="07A7B3A8" w:rsidR="001A76C9" w:rsidRDefault="00451863" w:rsidP="00FB24D6">
            <w:pPr>
              <w:jc w:val="center"/>
            </w:pPr>
            <w:r>
              <w:t>10</w:t>
            </w:r>
          </w:p>
        </w:tc>
        <w:tc>
          <w:tcPr>
            <w:tcW w:w="794" w:type="pct"/>
            <w:vAlign w:val="center"/>
          </w:tcPr>
          <w:p w14:paraId="281171B4" w14:textId="54C7840C" w:rsidR="001A76C9" w:rsidRDefault="00FB24D6" w:rsidP="00FB24D6">
            <w:pPr>
              <w:jc w:val="center"/>
            </w:pPr>
            <w:r>
              <w:rPr>
                <w:bCs/>
                <w:caps/>
                <w:color w:val="8064A2" w:themeColor="accent4"/>
                <w:sz w:val="24"/>
                <w:szCs w:val="28"/>
              </w:rPr>
              <w:t>[</w:t>
            </w:r>
            <w:r w:rsidRPr="00FB24D6">
              <w:rPr>
                <w:bCs/>
                <w:caps/>
                <w:color w:val="8064A2" w:themeColor="accent4"/>
                <w:sz w:val="24"/>
                <w:szCs w:val="28"/>
              </w:rPr>
              <w:t>#</w:t>
            </w:r>
            <w:r>
              <w:rPr>
                <w:bCs/>
                <w:caps/>
                <w:color w:val="8064A2" w:themeColor="accent4"/>
                <w:sz w:val="24"/>
                <w:szCs w:val="28"/>
              </w:rPr>
              <w:t>]</w:t>
            </w:r>
          </w:p>
        </w:tc>
      </w:tr>
    </w:tbl>
    <w:p w14:paraId="05321DCD" w14:textId="77777777" w:rsidR="009E45D5" w:rsidRDefault="009E45D5" w:rsidP="00543FCE">
      <w:bookmarkStart w:id="1" w:name="h.fwvpjw869anz"/>
      <w:bookmarkEnd w:id="1"/>
    </w:p>
    <w:p w14:paraId="5DCCBA2B" w14:textId="77777777" w:rsidR="006A0A4B" w:rsidRPr="00710E6D" w:rsidRDefault="006A0A4B" w:rsidP="006A0A4B">
      <w:pPr>
        <w:pStyle w:val="Heading2"/>
      </w:pPr>
      <w:r w:rsidRPr="00710E6D">
        <w:t>Project-specific technical questions (formerly tc</w:t>
      </w:r>
      <w:r w:rsidRPr="00710E6D">
        <w:rPr>
          <w:sz w:val="24"/>
        </w:rPr>
        <w:t>s</w:t>
      </w:r>
      <w:r w:rsidRPr="00710E6D">
        <w:t xml:space="preserve"> and cir</w:t>
      </w:r>
      <w:r w:rsidRPr="00710E6D">
        <w:rPr>
          <w:sz w:val="24"/>
        </w:rPr>
        <w:t>s</w:t>
      </w:r>
      <w:r w:rsidRPr="00710E6D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6A0A4B" w:rsidRPr="00710E6D" w14:paraId="3E88A28D" w14:textId="77777777" w:rsidTr="00EB3A58">
        <w:tc>
          <w:tcPr>
            <w:tcW w:w="3994" w:type="pct"/>
            <w:vAlign w:val="center"/>
          </w:tcPr>
          <w:p w14:paraId="120EF61D" w14:textId="428D4B82" w:rsidR="006A0A4B" w:rsidRPr="00710E6D" w:rsidRDefault="006A0A4B" w:rsidP="00EB3A58">
            <w:r w:rsidRPr="00710E6D">
              <w:t xml:space="preserve">There are no project-specific </w:t>
            </w:r>
            <w:r w:rsidR="008F5970">
              <w:t>T</w:t>
            </w:r>
            <w:r w:rsidR="008F5970" w:rsidRPr="00710E6D">
              <w:t xml:space="preserve">echnical </w:t>
            </w:r>
            <w:r w:rsidR="008F5970">
              <w:t>Q</w:t>
            </w:r>
            <w:r w:rsidR="008F5970" w:rsidRPr="00710E6D">
              <w:t xml:space="preserve">uestions </w:t>
            </w:r>
            <w:r w:rsidRPr="00710E6D">
              <w:t>for this credit.</w:t>
            </w:r>
          </w:p>
        </w:tc>
        <w:sdt>
          <w:sdtPr>
            <w:id w:val="-1856186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63047EFD" w14:textId="77777777" w:rsidR="006A0A4B" w:rsidRPr="00710E6D" w:rsidRDefault="006A0A4B" w:rsidP="00EB3A58">
                <w:pPr>
                  <w:jc w:val="center"/>
                </w:pPr>
                <w:r w:rsidRPr="00710E6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6A0A4B" w:rsidRPr="00710E6D" w14:paraId="07619F78" w14:textId="77777777" w:rsidTr="00EB3A58">
        <w:tc>
          <w:tcPr>
            <w:tcW w:w="3994" w:type="pct"/>
            <w:vAlign w:val="center"/>
          </w:tcPr>
          <w:p w14:paraId="1AD0D19E" w14:textId="7463B195" w:rsidR="006A0A4B" w:rsidRPr="00710E6D" w:rsidRDefault="006A0A4B" w:rsidP="00EB3A58">
            <w:r w:rsidRPr="00710E6D">
              <w:t xml:space="preserve">There are project-specific </w:t>
            </w:r>
            <w:r w:rsidR="008F5970">
              <w:t>T</w:t>
            </w:r>
            <w:r w:rsidR="008F5970" w:rsidRPr="00710E6D">
              <w:t xml:space="preserve">echnical </w:t>
            </w:r>
            <w:r w:rsidR="008F5970">
              <w:t>Q</w:t>
            </w:r>
            <w:r w:rsidR="008F5970" w:rsidRPr="00710E6D">
              <w:t xml:space="preserve">uestions </w:t>
            </w:r>
            <w:r w:rsidRPr="00710E6D">
              <w:t xml:space="preserve">for this credit and all responses received from the </w:t>
            </w:r>
            <w:r w:rsidR="00770657">
              <w:t>NZGBC</w:t>
            </w:r>
            <w:r w:rsidR="00770657" w:rsidRPr="00710E6D">
              <w:t xml:space="preserve"> </w:t>
            </w:r>
            <w:r w:rsidRPr="00710E6D">
              <w:t>are attached.</w:t>
            </w:r>
          </w:p>
        </w:tc>
        <w:sdt>
          <w:sdtPr>
            <w:id w:val="-1582445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58065E6F" w14:textId="77777777" w:rsidR="006A0A4B" w:rsidRPr="00710E6D" w:rsidRDefault="006A0A4B" w:rsidP="00EB3A5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55BEEDC3" w14:textId="77777777" w:rsidR="00143C34" w:rsidRDefault="00143C34">
      <w:pPr>
        <w:pStyle w:val="Criterionsubheading"/>
        <w:sectPr w:rsidR="00143C34" w:rsidSect="009173CC">
          <w:headerReference w:type="default" r:id="rId11"/>
          <w:footerReference w:type="default" r:id="rId12"/>
          <w:pgSz w:w="11907" w:h="16839" w:code="9"/>
          <w:pgMar w:top="1440" w:right="1440" w:bottom="1440" w:left="1440" w:header="708" w:footer="708" w:gutter="0"/>
          <w:cols w:space="708"/>
          <w:docGrid w:linePitch="360"/>
        </w:sectPr>
      </w:pPr>
    </w:p>
    <w:p w14:paraId="18B4363F" w14:textId="77777777" w:rsidR="005C2F1A" w:rsidRDefault="00A265FA" w:rsidP="0052463D">
      <w:pPr>
        <w:pStyle w:val="Criterionsubheading"/>
        <w:numPr>
          <w:ilvl w:val="0"/>
          <w:numId w:val="0"/>
        </w:numPr>
      </w:pPr>
      <w:r>
        <w:lastRenderedPageBreak/>
        <w:t xml:space="preserve">18A </w:t>
      </w:r>
      <w:r w:rsidR="00143C34" w:rsidRPr="00143C34">
        <w:t>Potable Water – Performance Pathway</w:t>
      </w:r>
    </w:p>
    <w:p w14:paraId="5491D1A6" w14:textId="77777777" w:rsidR="00773B42" w:rsidRPr="00F44703" w:rsidRDefault="00773B42" w:rsidP="00773B42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773B42" w14:paraId="0C5598DC" w14:textId="77777777" w:rsidTr="00FB24D6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7924A112" w14:textId="77777777" w:rsidR="00773B42" w:rsidRPr="00F44703" w:rsidRDefault="00773B42" w:rsidP="009E3FD3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0D443298" w14:textId="77777777" w:rsidR="00773B42" w:rsidRPr="00F44703" w:rsidRDefault="00773B42" w:rsidP="009E3FD3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773B42" w14:paraId="0A21030B" w14:textId="77777777" w:rsidTr="00FB24D6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AD5E6C5" w14:textId="77777777" w:rsidR="00773B42" w:rsidRDefault="00773B42" w:rsidP="009E3FD3">
            <w:pPr>
              <w:pStyle w:val="Bluetext"/>
              <w:rPr>
                <w:szCs w:val="20"/>
              </w:rPr>
            </w:pPr>
            <w:r>
              <w:t>Potable water calculator (required)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0B02EBE9" w14:textId="77777777" w:rsidR="00773B42" w:rsidRDefault="00773B42" w:rsidP="009E3FD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2F7E75B8" w14:textId="77777777" w:rsidR="00773B42" w:rsidRDefault="00773B42" w:rsidP="008F5970">
      <w:pPr>
        <w:pStyle w:val="Heading3"/>
      </w:pPr>
    </w:p>
    <w:p w14:paraId="67AC2539" w14:textId="449F7C7E" w:rsidR="00143C34" w:rsidRPr="008F5970" w:rsidRDefault="00773B42" w:rsidP="008F5970">
      <w:pPr>
        <w:pStyle w:val="Heading3"/>
      </w:pPr>
      <w:r w:rsidRPr="008F5970" w:rsidDel="00773B42">
        <w:t xml:space="preserve"> </w:t>
      </w:r>
      <w:r w:rsidR="00143C34" w:rsidRPr="008F5970">
        <w:t>Building Occupancy, Areas and Operation</w:t>
      </w:r>
    </w:p>
    <w:p w14:paraId="521CE428" w14:textId="77777777" w:rsidR="00A265FA" w:rsidRPr="00A265FA" w:rsidRDefault="00A265FA" w:rsidP="00A265FA">
      <w:r>
        <w:t>The following Table confirms the space types and occupancy profiles entered into the Calculator.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1689"/>
        <w:gridCol w:w="1195"/>
        <w:gridCol w:w="1536"/>
        <w:gridCol w:w="1536"/>
        <w:gridCol w:w="1536"/>
        <w:gridCol w:w="1535"/>
      </w:tblGrid>
      <w:tr w:rsidR="00143C34" w:rsidRPr="00143C34" w14:paraId="26CA3C0D" w14:textId="77777777" w:rsidTr="00274D4B">
        <w:tc>
          <w:tcPr>
            <w:tcW w:w="935" w:type="pct"/>
          </w:tcPr>
          <w:p w14:paraId="3969B450" w14:textId="77777777" w:rsidR="00143C34" w:rsidRPr="00274D4B" w:rsidRDefault="00143C34" w:rsidP="00274D4B">
            <w:pPr>
              <w:rPr>
                <w:b/>
                <w:szCs w:val="20"/>
              </w:rPr>
            </w:pPr>
            <w:r w:rsidRPr="00274D4B">
              <w:rPr>
                <w:b/>
                <w:szCs w:val="20"/>
              </w:rPr>
              <w:t>Space Type Description</w:t>
            </w:r>
          </w:p>
        </w:tc>
        <w:tc>
          <w:tcPr>
            <w:tcW w:w="662" w:type="pct"/>
          </w:tcPr>
          <w:p w14:paraId="27373C7A" w14:textId="77777777" w:rsidR="00143C34" w:rsidRPr="00274D4B" w:rsidRDefault="00143C34" w:rsidP="00274D4B">
            <w:pPr>
              <w:rPr>
                <w:b/>
                <w:szCs w:val="20"/>
              </w:rPr>
            </w:pPr>
            <w:r w:rsidRPr="00274D4B">
              <w:rPr>
                <w:b/>
                <w:szCs w:val="20"/>
              </w:rPr>
              <w:t>Area (m</w:t>
            </w:r>
            <w:r w:rsidRPr="00274D4B">
              <w:rPr>
                <w:b/>
                <w:szCs w:val="20"/>
                <w:vertAlign w:val="superscript"/>
              </w:rPr>
              <w:t>2</w:t>
            </w:r>
            <w:r w:rsidRPr="00274D4B">
              <w:rPr>
                <w:b/>
                <w:szCs w:val="20"/>
              </w:rPr>
              <w:t>)</w:t>
            </w:r>
          </w:p>
        </w:tc>
        <w:tc>
          <w:tcPr>
            <w:tcW w:w="851" w:type="pct"/>
          </w:tcPr>
          <w:p w14:paraId="0D17DEE1" w14:textId="77777777" w:rsidR="00143C34" w:rsidRPr="00274D4B" w:rsidRDefault="00143C34" w:rsidP="00274D4B">
            <w:pPr>
              <w:rPr>
                <w:b/>
                <w:szCs w:val="20"/>
              </w:rPr>
            </w:pPr>
            <w:r w:rsidRPr="00274D4B">
              <w:rPr>
                <w:b/>
                <w:szCs w:val="20"/>
              </w:rPr>
              <w:t>Peak days of operation</w:t>
            </w:r>
          </w:p>
        </w:tc>
        <w:tc>
          <w:tcPr>
            <w:tcW w:w="851" w:type="pct"/>
          </w:tcPr>
          <w:p w14:paraId="67CE06F2" w14:textId="77777777" w:rsidR="00143C34" w:rsidRPr="00274D4B" w:rsidRDefault="00143C34" w:rsidP="00274D4B">
            <w:pPr>
              <w:rPr>
                <w:b/>
                <w:szCs w:val="20"/>
              </w:rPr>
            </w:pPr>
            <w:r w:rsidRPr="00274D4B">
              <w:rPr>
                <w:b/>
                <w:szCs w:val="20"/>
              </w:rPr>
              <w:t>Occupancy Profile</w:t>
            </w:r>
          </w:p>
        </w:tc>
        <w:tc>
          <w:tcPr>
            <w:tcW w:w="851" w:type="pct"/>
          </w:tcPr>
          <w:p w14:paraId="65ED6E5E" w14:textId="77777777" w:rsidR="00143C34" w:rsidRPr="00274D4B" w:rsidRDefault="00143C34" w:rsidP="00274D4B">
            <w:pPr>
              <w:rPr>
                <w:b/>
                <w:szCs w:val="20"/>
              </w:rPr>
            </w:pPr>
            <w:r w:rsidRPr="00274D4B">
              <w:rPr>
                <w:b/>
                <w:szCs w:val="20"/>
              </w:rPr>
              <w:t>Maximum design occupancy</w:t>
            </w:r>
          </w:p>
          <w:p w14:paraId="60B00109" w14:textId="77777777" w:rsidR="00143C34" w:rsidRPr="00274D4B" w:rsidRDefault="00143C34" w:rsidP="00274D4B">
            <w:pPr>
              <w:rPr>
                <w:b/>
                <w:szCs w:val="20"/>
              </w:rPr>
            </w:pPr>
            <w:r w:rsidRPr="00274D4B">
              <w:rPr>
                <w:b/>
                <w:szCs w:val="20"/>
              </w:rPr>
              <w:t>(m</w:t>
            </w:r>
            <w:r w:rsidRPr="00274D4B">
              <w:rPr>
                <w:b/>
                <w:szCs w:val="20"/>
                <w:vertAlign w:val="superscript"/>
              </w:rPr>
              <w:t>2</w:t>
            </w:r>
            <w:r w:rsidRPr="00274D4B">
              <w:rPr>
                <w:b/>
                <w:szCs w:val="20"/>
              </w:rPr>
              <w:t>/person)</w:t>
            </w:r>
          </w:p>
        </w:tc>
        <w:tc>
          <w:tcPr>
            <w:tcW w:w="851" w:type="pct"/>
          </w:tcPr>
          <w:p w14:paraId="5B249DE5" w14:textId="77777777" w:rsidR="00143C34" w:rsidRPr="00274D4B" w:rsidRDefault="00143C34" w:rsidP="00274D4B">
            <w:pPr>
              <w:rPr>
                <w:b/>
                <w:szCs w:val="20"/>
              </w:rPr>
            </w:pPr>
            <w:r w:rsidRPr="00274D4B">
              <w:rPr>
                <w:b/>
                <w:szCs w:val="20"/>
              </w:rPr>
              <w:t>Percentage of occupants who are staff in their primary workspace</w:t>
            </w:r>
          </w:p>
        </w:tc>
      </w:tr>
      <w:tr w:rsidR="00143C34" w:rsidRPr="00143C34" w14:paraId="1A2230D6" w14:textId="77777777" w:rsidTr="00274D4B">
        <w:tc>
          <w:tcPr>
            <w:tcW w:w="935" w:type="pct"/>
          </w:tcPr>
          <w:p w14:paraId="376E7ABE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662" w:type="pct"/>
          </w:tcPr>
          <w:p w14:paraId="24679175" w14:textId="77777777" w:rsidR="00143C34" w:rsidRPr="00143C34" w:rsidRDefault="00143C34" w:rsidP="00AB3801">
            <w:pPr>
              <w:spacing w:before="0" w:after="200"/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34440574" w14:textId="77777777" w:rsidR="00143C34" w:rsidRPr="00143C34" w:rsidRDefault="00143C34" w:rsidP="00AB3801">
            <w:pPr>
              <w:spacing w:before="0" w:after="200"/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309205B6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6CF1F766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19ACED8E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</w:tr>
      <w:tr w:rsidR="00143C34" w:rsidRPr="00143C34" w14:paraId="32702531" w14:textId="77777777" w:rsidTr="00274D4B">
        <w:tc>
          <w:tcPr>
            <w:tcW w:w="935" w:type="pct"/>
          </w:tcPr>
          <w:p w14:paraId="2CB849D3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662" w:type="pct"/>
          </w:tcPr>
          <w:p w14:paraId="34F4F374" w14:textId="77777777" w:rsidR="00143C34" w:rsidRPr="00143C34" w:rsidRDefault="00143C34" w:rsidP="00AB3801">
            <w:pPr>
              <w:spacing w:before="0" w:after="200"/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342C6DC7" w14:textId="77777777" w:rsidR="00143C34" w:rsidRPr="00143C34" w:rsidRDefault="00143C34" w:rsidP="00AB3801">
            <w:pPr>
              <w:spacing w:before="0" w:after="200"/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277C2D75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61E8A3E3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34E4391F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</w:tr>
      <w:tr w:rsidR="00143C34" w:rsidRPr="00143C34" w14:paraId="7E555E0A" w14:textId="77777777" w:rsidTr="00274D4B">
        <w:tc>
          <w:tcPr>
            <w:tcW w:w="935" w:type="pct"/>
          </w:tcPr>
          <w:p w14:paraId="134F94DB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662" w:type="pct"/>
          </w:tcPr>
          <w:p w14:paraId="6F0E570B" w14:textId="77777777" w:rsidR="00143C34" w:rsidRPr="00143C34" w:rsidRDefault="00143C34" w:rsidP="00AB3801">
            <w:pPr>
              <w:spacing w:before="0" w:after="200"/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142E37C3" w14:textId="77777777" w:rsidR="00143C34" w:rsidRPr="00143C34" w:rsidRDefault="00143C34" w:rsidP="00AB3801">
            <w:pPr>
              <w:spacing w:before="0" w:after="200"/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4C1DE392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31B02691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4DC449F0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</w:tr>
      <w:tr w:rsidR="00143C34" w:rsidRPr="00143C34" w14:paraId="56EFEEA8" w14:textId="77777777" w:rsidTr="00274D4B">
        <w:tc>
          <w:tcPr>
            <w:tcW w:w="935" w:type="pct"/>
          </w:tcPr>
          <w:p w14:paraId="2C05AE61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662" w:type="pct"/>
          </w:tcPr>
          <w:p w14:paraId="70FF85BE" w14:textId="77777777" w:rsidR="00143C34" w:rsidRPr="00143C34" w:rsidRDefault="00143C34" w:rsidP="00AB3801">
            <w:pPr>
              <w:spacing w:before="0" w:after="200"/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15BAC74E" w14:textId="77777777" w:rsidR="00143C34" w:rsidRPr="00143C34" w:rsidRDefault="00143C34" w:rsidP="00AB3801">
            <w:pPr>
              <w:spacing w:before="0" w:after="200"/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397CC9C9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035604AE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15FE46D4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</w:tr>
      <w:tr w:rsidR="00143C34" w:rsidRPr="00143C34" w14:paraId="666B985C" w14:textId="77777777" w:rsidTr="00274D4B">
        <w:tc>
          <w:tcPr>
            <w:tcW w:w="935" w:type="pct"/>
          </w:tcPr>
          <w:p w14:paraId="4DA39359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662" w:type="pct"/>
          </w:tcPr>
          <w:p w14:paraId="1758A1E3" w14:textId="77777777" w:rsidR="00143C34" w:rsidRPr="00143C34" w:rsidRDefault="00143C34" w:rsidP="00AB3801">
            <w:pPr>
              <w:spacing w:before="0" w:after="200"/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3E47522A" w14:textId="77777777" w:rsidR="00143C34" w:rsidRPr="00143C34" w:rsidRDefault="00143C34" w:rsidP="00AB3801">
            <w:pPr>
              <w:spacing w:before="0" w:after="200"/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5127E0C9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01E75C76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23D2BB63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</w:tr>
    </w:tbl>
    <w:p w14:paraId="48C0F8A2" w14:textId="77777777" w:rsidR="005050C7" w:rsidRDefault="00143C34" w:rsidP="005050C7">
      <w:pPr>
        <w:pStyle w:val="Bluetext"/>
        <w:spacing w:before="240" w:after="240"/>
        <w:rPr>
          <w:color w:val="auto"/>
        </w:rPr>
      </w:pPr>
      <w:r w:rsidRPr="00274D4B">
        <w:rPr>
          <w:color w:val="auto"/>
        </w:rPr>
        <w:t>Where a space does not use a standard occupancy profile</w:t>
      </w:r>
      <w:r w:rsidR="00274D4B" w:rsidRPr="00274D4B">
        <w:rPr>
          <w:color w:val="auto"/>
        </w:rPr>
        <w:t xml:space="preserve">, </w:t>
      </w:r>
      <w:r w:rsidR="00274D4B" w:rsidRPr="00274D4B">
        <w:rPr>
          <w:color w:val="auto"/>
          <w:szCs w:val="20"/>
        </w:rPr>
        <w:t>provide</w:t>
      </w:r>
      <w:r w:rsidR="005050C7" w:rsidRPr="00274D4B">
        <w:rPr>
          <w:color w:val="auto"/>
          <w:szCs w:val="20"/>
        </w:rPr>
        <w:t xml:space="preserve"> details of </w:t>
      </w:r>
      <w:r w:rsidR="005050C7" w:rsidRPr="00274D4B">
        <w:rPr>
          <w:color w:val="auto"/>
        </w:rPr>
        <w:t xml:space="preserve">why it has been used in lieu of the standard profile and </w:t>
      </w:r>
      <w:r w:rsidR="005050C7" w:rsidRPr="00274D4B">
        <w:rPr>
          <w:color w:val="auto"/>
          <w:szCs w:val="20"/>
        </w:rPr>
        <w:t xml:space="preserve">a </w:t>
      </w:r>
      <w:r w:rsidR="005050C7" w:rsidRPr="00274D4B">
        <w:rPr>
          <w:color w:val="auto"/>
        </w:rPr>
        <w:t>copy of the alternative occupancy profile</w:t>
      </w:r>
      <w:r w:rsidR="00274D4B">
        <w:rPr>
          <w:color w:val="auto"/>
        </w:rPr>
        <w:t>.</w:t>
      </w:r>
    </w:p>
    <w:p w14:paraId="2E0F3851" w14:textId="77777777" w:rsidR="00274D4B" w:rsidRDefault="00274D4B" w:rsidP="00274D4B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color w:val="auto"/>
        </w:rPr>
      </w:pPr>
    </w:p>
    <w:p w14:paraId="18F0509F" w14:textId="77777777" w:rsidR="00274D4B" w:rsidRDefault="00274D4B" w:rsidP="00274D4B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color w:val="auto"/>
        </w:rPr>
      </w:pPr>
    </w:p>
    <w:p w14:paraId="5651AB64" w14:textId="77777777" w:rsidR="00274D4B" w:rsidRDefault="00274D4B" w:rsidP="00274D4B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color w:val="auto"/>
        </w:rPr>
      </w:pPr>
    </w:p>
    <w:p w14:paraId="16290E0C" w14:textId="77777777" w:rsidR="00274D4B" w:rsidRPr="00274D4B" w:rsidRDefault="00274D4B" w:rsidP="00274D4B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color w:val="auto"/>
          <w:szCs w:val="20"/>
        </w:rPr>
      </w:pPr>
    </w:p>
    <w:p w14:paraId="400C995B" w14:textId="77777777" w:rsidR="005A5187" w:rsidRDefault="005A5187" w:rsidP="008F5970">
      <w:pPr>
        <w:pStyle w:val="Heading3"/>
      </w:pPr>
    </w:p>
    <w:p w14:paraId="3E641E56" w14:textId="77777777" w:rsidR="005A5187" w:rsidRDefault="005A5187">
      <w:pPr>
        <w:pStyle w:val="Heading3"/>
      </w:pPr>
    </w:p>
    <w:p w14:paraId="21ECA0C3" w14:textId="77777777" w:rsidR="005A5187" w:rsidRDefault="005A5187">
      <w:pPr>
        <w:pStyle w:val="Heading3"/>
      </w:pPr>
    </w:p>
    <w:p w14:paraId="0DE01250" w14:textId="77777777" w:rsidR="005A5187" w:rsidRDefault="005A5187">
      <w:pPr>
        <w:pStyle w:val="Heading3"/>
      </w:pPr>
    </w:p>
    <w:p w14:paraId="682B46C0" w14:textId="77777777" w:rsidR="00143C34" w:rsidRDefault="00143C34">
      <w:pPr>
        <w:pStyle w:val="Heading3"/>
      </w:pPr>
      <w:r w:rsidRPr="00143C34">
        <w:lastRenderedPageBreak/>
        <w:t>Sanitary Fixture Efficiency</w:t>
      </w:r>
    </w:p>
    <w:p w14:paraId="5F461CB9" w14:textId="77777777" w:rsidR="00143C34" w:rsidRPr="00143C34" w:rsidRDefault="00143C34" w:rsidP="00143C34">
      <w:r>
        <w:t>The following fittings which will help achieve reductions in potable water demand</w:t>
      </w:r>
      <w:r w:rsidR="00686E98">
        <w:t xml:space="preserve"> have been installed</w:t>
      </w:r>
      <w:r>
        <w:t>.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1922"/>
        <w:gridCol w:w="1363"/>
        <w:gridCol w:w="1755"/>
        <w:gridCol w:w="2183"/>
        <w:gridCol w:w="1804"/>
      </w:tblGrid>
      <w:tr w:rsidR="00143C34" w:rsidRPr="005050C7" w14:paraId="1A2B8E13" w14:textId="77777777" w:rsidTr="00274D4B">
        <w:tc>
          <w:tcPr>
            <w:tcW w:w="1065" w:type="pct"/>
          </w:tcPr>
          <w:p w14:paraId="1FC8D168" w14:textId="77777777" w:rsidR="00143C34" w:rsidRPr="00274D4B" w:rsidRDefault="00143C34" w:rsidP="00274D4B">
            <w:pPr>
              <w:rPr>
                <w:b/>
                <w:szCs w:val="20"/>
              </w:rPr>
            </w:pPr>
            <w:r w:rsidRPr="00274D4B">
              <w:rPr>
                <w:b/>
                <w:szCs w:val="20"/>
              </w:rPr>
              <w:t>Item</w:t>
            </w:r>
          </w:p>
        </w:tc>
        <w:tc>
          <w:tcPr>
            <w:tcW w:w="755" w:type="pct"/>
          </w:tcPr>
          <w:p w14:paraId="76164158" w14:textId="77777777" w:rsidR="00143C34" w:rsidRPr="00274D4B" w:rsidRDefault="00143C34" w:rsidP="00274D4B">
            <w:pPr>
              <w:rPr>
                <w:b/>
                <w:szCs w:val="20"/>
              </w:rPr>
            </w:pPr>
            <w:r w:rsidRPr="00274D4B">
              <w:rPr>
                <w:b/>
                <w:szCs w:val="20"/>
              </w:rPr>
              <w:t>Schedule Code</w:t>
            </w:r>
          </w:p>
        </w:tc>
        <w:tc>
          <w:tcPr>
            <w:tcW w:w="972" w:type="pct"/>
          </w:tcPr>
          <w:p w14:paraId="4ED5C082" w14:textId="77777777" w:rsidR="00143C34" w:rsidRPr="00274D4B" w:rsidRDefault="00143C34" w:rsidP="00274D4B">
            <w:pPr>
              <w:rPr>
                <w:b/>
                <w:szCs w:val="20"/>
              </w:rPr>
            </w:pPr>
            <w:r w:rsidRPr="00274D4B">
              <w:rPr>
                <w:b/>
                <w:szCs w:val="20"/>
              </w:rPr>
              <w:t xml:space="preserve">WELS </w:t>
            </w:r>
          </w:p>
          <w:p w14:paraId="794718A9" w14:textId="77777777" w:rsidR="00143C34" w:rsidRPr="00274D4B" w:rsidRDefault="00143C34" w:rsidP="00274D4B">
            <w:pPr>
              <w:rPr>
                <w:b/>
                <w:szCs w:val="20"/>
              </w:rPr>
            </w:pPr>
            <w:r w:rsidRPr="00274D4B">
              <w:rPr>
                <w:b/>
                <w:szCs w:val="20"/>
              </w:rPr>
              <w:t>Rating</w:t>
            </w:r>
          </w:p>
        </w:tc>
        <w:tc>
          <w:tcPr>
            <w:tcW w:w="1209" w:type="pct"/>
          </w:tcPr>
          <w:p w14:paraId="3789F8A4" w14:textId="77777777" w:rsidR="00143C34" w:rsidRPr="00274D4B" w:rsidRDefault="00143C34" w:rsidP="00274D4B">
            <w:pPr>
              <w:rPr>
                <w:b/>
                <w:szCs w:val="20"/>
              </w:rPr>
            </w:pPr>
            <w:r w:rsidRPr="00274D4B">
              <w:rPr>
                <w:b/>
                <w:szCs w:val="20"/>
              </w:rPr>
              <w:t xml:space="preserve">Flowrate </w:t>
            </w:r>
          </w:p>
          <w:p w14:paraId="43147F20" w14:textId="77777777" w:rsidR="00143C34" w:rsidRPr="00274D4B" w:rsidRDefault="00143C34" w:rsidP="00274D4B">
            <w:pPr>
              <w:rPr>
                <w:b/>
                <w:szCs w:val="20"/>
              </w:rPr>
            </w:pPr>
            <w:r w:rsidRPr="00274D4B">
              <w:rPr>
                <w:b/>
                <w:szCs w:val="20"/>
              </w:rPr>
              <w:t>(L/min or L/flush)</w:t>
            </w:r>
          </w:p>
        </w:tc>
        <w:tc>
          <w:tcPr>
            <w:tcW w:w="999" w:type="pct"/>
          </w:tcPr>
          <w:p w14:paraId="045DB669" w14:textId="77777777" w:rsidR="00143C34" w:rsidRPr="00274D4B" w:rsidRDefault="00143C34" w:rsidP="00274D4B">
            <w:pPr>
              <w:rPr>
                <w:b/>
                <w:szCs w:val="20"/>
              </w:rPr>
            </w:pPr>
            <w:r w:rsidRPr="00274D4B">
              <w:rPr>
                <w:b/>
                <w:szCs w:val="20"/>
              </w:rPr>
              <w:t>Quantity of fixtures</w:t>
            </w:r>
          </w:p>
        </w:tc>
      </w:tr>
      <w:tr w:rsidR="00143C34" w14:paraId="473C8DB3" w14:textId="77777777" w:rsidTr="00274D4B">
        <w:tc>
          <w:tcPr>
            <w:tcW w:w="1065" w:type="pct"/>
          </w:tcPr>
          <w:p w14:paraId="13F61DA9" w14:textId="77777777" w:rsidR="00143C34" w:rsidRPr="008F71E8" w:rsidRDefault="00143C34" w:rsidP="00AB3801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[Toilet A]</w:t>
            </w:r>
          </w:p>
        </w:tc>
        <w:tc>
          <w:tcPr>
            <w:tcW w:w="755" w:type="pct"/>
          </w:tcPr>
          <w:p w14:paraId="63DC9D0E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972" w:type="pct"/>
          </w:tcPr>
          <w:p w14:paraId="218218ED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1209" w:type="pct"/>
          </w:tcPr>
          <w:p w14:paraId="1702F2B9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999" w:type="pct"/>
          </w:tcPr>
          <w:p w14:paraId="672666A4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</w:tr>
      <w:tr w:rsidR="00143C34" w14:paraId="7AAC7B95" w14:textId="77777777" w:rsidTr="00274D4B">
        <w:tc>
          <w:tcPr>
            <w:tcW w:w="1065" w:type="pct"/>
          </w:tcPr>
          <w:p w14:paraId="7914E9FC" w14:textId="77777777" w:rsidR="00143C34" w:rsidRPr="008F71E8" w:rsidRDefault="00143C34" w:rsidP="00AB3801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[Toilet B]</w:t>
            </w:r>
          </w:p>
        </w:tc>
        <w:tc>
          <w:tcPr>
            <w:tcW w:w="755" w:type="pct"/>
          </w:tcPr>
          <w:p w14:paraId="32616035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972" w:type="pct"/>
          </w:tcPr>
          <w:p w14:paraId="5CB4AE3D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1209" w:type="pct"/>
          </w:tcPr>
          <w:p w14:paraId="1A8D43F6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999" w:type="pct"/>
          </w:tcPr>
          <w:p w14:paraId="3874FA20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</w:tr>
      <w:tr w:rsidR="00143C34" w14:paraId="24A482BC" w14:textId="77777777" w:rsidTr="00274D4B">
        <w:tc>
          <w:tcPr>
            <w:tcW w:w="1065" w:type="pct"/>
          </w:tcPr>
          <w:p w14:paraId="460DFACA" w14:textId="77777777" w:rsidR="00143C34" w:rsidRPr="008F71E8" w:rsidRDefault="00143C34" w:rsidP="00AB3801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[Urinal A]</w:t>
            </w:r>
          </w:p>
        </w:tc>
        <w:tc>
          <w:tcPr>
            <w:tcW w:w="755" w:type="pct"/>
          </w:tcPr>
          <w:p w14:paraId="215AF45F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972" w:type="pct"/>
          </w:tcPr>
          <w:p w14:paraId="395DA3F3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1209" w:type="pct"/>
          </w:tcPr>
          <w:p w14:paraId="58676709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999" w:type="pct"/>
          </w:tcPr>
          <w:p w14:paraId="11E8A23C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</w:tr>
      <w:tr w:rsidR="00143C34" w14:paraId="452DF079" w14:textId="77777777" w:rsidTr="00274D4B">
        <w:tc>
          <w:tcPr>
            <w:tcW w:w="1065" w:type="pct"/>
          </w:tcPr>
          <w:p w14:paraId="56381CD8" w14:textId="77777777" w:rsidR="00143C34" w:rsidRPr="008F71E8" w:rsidRDefault="00143C34" w:rsidP="00AB3801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[Urinal B]</w:t>
            </w:r>
          </w:p>
        </w:tc>
        <w:tc>
          <w:tcPr>
            <w:tcW w:w="755" w:type="pct"/>
          </w:tcPr>
          <w:p w14:paraId="41B76D4D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972" w:type="pct"/>
          </w:tcPr>
          <w:p w14:paraId="34E8ECDA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1209" w:type="pct"/>
          </w:tcPr>
          <w:p w14:paraId="66D344C7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999" w:type="pct"/>
          </w:tcPr>
          <w:p w14:paraId="52028179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</w:tr>
      <w:tr w:rsidR="00143C34" w14:paraId="4D0C24FA" w14:textId="77777777" w:rsidTr="00274D4B">
        <w:tc>
          <w:tcPr>
            <w:tcW w:w="1065" w:type="pct"/>
          </w:tcPr>
          <w:p w14:paraId="0E6F32EB" w14:textId="77777777" w:rsidR="00143C34" w:rsidRPr="008F71E8" w:rsidRDefault="00143C34" w:rsidP="00AB3801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[Shower A]</w:t>
            </w:r>
          </w:p>
        </w:tc>
        <w:tc>
          <w:tcPr>
            <w:tcW w:w="755" w:type="pct"/>
          </w:tcPr>
          <w:p w14:paraId="5B01167E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972" w:type="pct"/>
          </w:tcPr>
          <w:p w14:paraId="53C8D7A8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1209" w:type="pct"/>
          </w:tcPr>
          <w:p w14:paraId="5B0639D9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999" w:type="pct"/>
          </w:tcPr>
          <w:p w14:paraId="18E6104D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</w:tr>
      <w:tr w:rsidR="00143C34" w14:paraId="152078FA" w14:textId="77777777" w:rsidTr="00274D4B">
        <w:tc>
          <w:tcPr>
            <w:tcW w:w="1065" w:type="pct"/>
          </w:tcPr>
          <w:p w14:paraId="65F35DD7" w14:textId="77777777" w:rsidR="00143C34" w:rsidRPr="008F71E8" w:rsidRDefault="00143C34" w:rsidP="00AB3801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[Shower B]</w:t>
            </w:r>
          </w:p>
        </w:tc>
        <w:tc>
          <w:tcPr>
            <w:tcW w:w="755" w:type="pct"/>
          </w:tcPr>
          <w:p w14:paraId="4463E4D6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972" w:type="pct"/>
          </w:tcPr>
          <w:p w14:paraId="474EB684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1209" w:type="pct"/>
          </w:tcPr>
          <w:p w14:paraId="31BCB873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999" w:type="pct"/>
          </w:tcPr>
          <w:p w14:paraId="2FFCED18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</w:tr>
      <w:tr w:rsidR="00143C34" w14:paraId="6695B2E7" w14:textId="77777777" w:rsidTr="00274D4B">
        <w:tc>
          <w:tcPr>
            <w:tcW w:w="1065" w:type="pct"/>
          </w:tcPr>
          <w:p w14:paraId="19CDDEB2" w14:textId="77777777" w:rsidR="00143C34" w:rsidRDefault="00143C34" w:rsidP="00AB3801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[Tap A]</w:t>
            </w:r>
          </w:p>
        </w:tc>
        <w:tc>
          <w:tcPr>
            <w:tcW w:w="755" w:type="pct"/>
          </w:tcPr>
          <w:p w14:paraId="09E51E45" w14:textId="77777777" w:rsidR="00143C34" w:rsidRPr="001F311B" w:rsidRDefault="00143C34" w:rsidP="00AB3801">
            <w:pPr>
              <w:rPr>
                <w:color w:val="8064A2" w:themeColor="accent4"/>
              </w:rPr>
            </w:pPr>
          </w:p>
        </w:tc>
        <w:tc>
          <w:tcPr>
            <w:tcW w:w="972" w:type="pct"/>
          </w:tcPr>
          <w:p w14:paraId="35C6FB1C" w14:textId="77777777" w:rsidR="00143C34" w:rsidRPr="001F311B" w:rsidRDefault="00143C34" w:rsidP="00AB3801">
            <w:pPr>
              <w:rPr>
                <w:color w:val="8064A2" w:themeColor="accent4"/>
              </w:rPr>
            </w:pPr>
          </w:p>
        </w:tc>
        <w:tc>
          <w:tcPr>
            <w:tcW w:w="1209" w:type="pct"/>
          </w:tcPr>
          <w:p w14:paraId="2D9C23EF" w14:textId="77777777" w:rsidR="00143C34" w:rsidRPr="001F311B" w:rsidRDefault="00143C34" w:rsidP="00AB3801">
            <w:pPr>
              <w:rPr>
                <w:color w:val="8064A2" w:themeColor="accent4"/>
              </w:rPr>
            </w:pPr>
          </w:p>
        </w:tc>
        <w:tc>
          <w:tcPr>
            <w:tcW w:w="999" w:type="pct"/>
          </w:tcPr>
          <w:p w14:paraId="5A1B5B98" w14:textId="77777777" w:rsidR="00143C34" w:rsidRPr="001F311B" w:rsidRDefault="00143C34" w:rsidP="00AB3801">
            <w:pPr>
              <w:rPr>
                <w:color w:val="8064A2" w:themeColor="accent4"/>
              </w:rPr>
            </w:pPr>
          </w:p>
        </w:tc>
      </w:tr>
      <w:tr w:rsidR="00143C34" w14:paraId="005CEF96" w14:textId="77777777" w:rsidTr="00274D4B">
        <w:tc>
          <w:tcPr>
            <w:tcW w:w="1065" w:type="pct"/>
          </w:tcPr>
          <w:p w14:paraId="17FD3C36" w14:textId="77777777" w:rsidR="00143C34" w:rsidRDefault="00143C34" w:rsidP="00AB3801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[Tap B]</w:t>
            </w:r>
          </w:p>
        </w:tc>
        <w:tc>
          <w:tcPr>
            <w:tcW w:w="755" w:type="pct"/>
          </w:tcPr>
          <w:p w14:paraId="68FB937F" w14:textId="77777777" w:rsidR="00143C34" w:rsidRPr="001F311B" w:rsidRDefault="00143C34" w:rsidP="00AB3801">
            <w:pPr>
              <w:rPr>
                <w:color w:val="8064A2" w:themeColor="accent4"/>
              </w:rPr>
            </w:pPr>
          </w:p>
        </w:tc>
        <w:tc>
          <w:tcPr>
            <w:tcW w:w="972" w:type="pct"/>
          </w:tcPr>
          <w:p w14:paraId="16564B9A" w14:textId="77777777" w:rsidR="00143C34" w:rsidRPr="001F311B" w:rsidRDefault="00143C34" w:rsidP="00AB3801">
            <w:pPr>
              <w:rPr>
                <w:color w:val="8064A2" w:themeColor="accent4"/>
              </w:rPr>
            </w:pPr>
          </w:p>
        </w:tc>
        <w:tc>
          <w:tcPr>
            <w:tcW w:w="1209" w:type="pct"/>
          </w:tcPr>
          <w:p w14:paraId="079F0BF8" w14:textId="77777777" w:rsidR="00143C34" w:rsidRPr="001F311B" w:rsidRDefault="00143C34" w:rsidP="00AB3801">
            <w:pPr>
              <w:rPr>
                <w:color w:val="8064A2" w:themeColor="accent4"/>
              </w:rPr>
            </w:pPr>
          </w:p>
        </w:tc>
        <w:tc>
          <w:tcPr>
            <w:tcW w:w="999" w:type="pct"/>
          </w:tcPr>
          <w:p w14:paraId="7B9AE555" w14:textId="77777777" w:rsidR="00143C34" w:rsidRPr="001F311B" w:rsidRDefault="00143C34" w:rsidP="00AB3801">
            <w:pPr>
              <w:rPr>
                <w:color w:val="8064A2" w:themeColor="accent4"/>
              </w:rPr>
            </w:pPr>
          </w:p>
        </w:tc>
      </w:tr>
    </w:tbl>
    <w:p w14:paraId="1D3CF931" w14:textId="77777777" w:rsidR="008F5970" w:rsidRDefault="008F5970" w:rsidP="00190FD6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085FEACB" w14:textId="2E982129" w:rsidR="00190FD6" w:rsidRPr="00F44703" w:rsidRDefault="00190FD6" w:rsidP="00190FD6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 xml:space="preserve">Identify where this information </w:t>
      </w:r>
      <w:r>
        <w:rPr>
          <w:color w:val="000000"/>
          <w:szCs w:val="20"/>
          <w:lang w:val="en-US"/>
        </w:rPr>
        <w:t xml:space="preserve">that has been entered into the Potable Water Calculator </w:t>
      </w:r>
      <w:r w:rsidRPr="00F44703">
        <w:rPr>
          <w:color w:val="000000"/>
          <w:szCs w:val="20"/>
          <w:lang w:val="en-US"/>
        </w:rPr>
        <w:t>can be found within the supporting documentation provided</w:t>
      </w:r>
      <w:r>
        <w:rPr>
          <w:color w:val="000000"/>
          <w:szCs w:val="20"/>
          <w:lang w:val="en-US"/>
        </w:rPr>
        <w:t>.</w:t>
      </w:r>
      <w:r w:rsidRPr="00190FD6">
        <w:rPr>
          <w:color w:val="000000"/>
          <w:szCs w:val="20"/>
          <w:lang w:val="en-US"/>
        </w:rPr>
        <w:t xml:space="preserve"> 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190FD6" w14:paraId="1F21CF96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62BF220C" w14:textId="77777777" w:rsidR="00190FD6" w:rsidRPr="00F44703" w:rsidRDefault="00190FD6" w:rsidP="006D5231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598A0655" w14:textId="77777777" w:rsidR="00190FD6" w:rsidRPr="00F44703" w:rsidRDefault="00190FD6" w:rsidP="006D5231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190FD6" w14:paraId="756740BE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F2565C3" w14:textId="77777777" w:rsidR="00190FD6" w:rsidRDefault="00190FD6" w:rsidP="006D5231">
            <w:pPr>
              <w:pStyle w:val="Bluetext"/>
              <w:rPr>
                <w:szCs w:val="20"/>
              </w:rPr>
            </w:pPr>
            <w:r>
              <w:t>[WELS certificates, manufacturers data or similar]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08BDD37E" w14:textId="77777777" w:rsidR="00190FD6" w:rsidRDefault="00190FD6" w:rsidP="006D5231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190FD6" w14:paraId="36EBF4C2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52BAD2A" w14:textId="77777777" w:rsidR="00190FD6" w:rsidRDefault="00190FD6" w:rsidP="00190FD6">
            <w:pPr>
              <w:pStyle w:val="Bluetext"/>
            </w:pPr>
            <w:r w:rsidRPr="001A76C9">
              <w:t>[####]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479EECB7" w14:textId="77777777" w:rsidR="00190FD6" w:rsidRPr="001A76C9" w:rsidRDefault="00190FD6" w:rsidP="00190FD6">
            <w:pPr>
              <w:pStyle w:val="Bluetext"/>
              <w:jc w:val="center"/>
            </w:pPr>
            <w:r w:rsidRPr="001A76C9">
              <w:t>[####]</w:t>
            </w:r>
          </w:p>
        </w:tc>
      </w:tr>
    </w:tbl>
    <w:p w14:paraId="15198CDF" w14:textId="77777777" w:rsidR="00190FD6" w:rsidRPr="00F44703" w:rsidRDefault="00190FD6" w:rsidP="00190FD6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103E0B0D" w14:textId="77777777" w:rsidR="00190FD6" w:rsidRDefault="00190FD6" w:rsidP="008F5970">
      <w:pPr>
        <w:pStyle w:val="Heading3"/>
      </w:pPr>
    </w:p>
    <w:p w14:paraId="373AA280" w14:textId="77777777" w:rsidR="00190FD6" w:rsidRDefault="00190FD6">
      <w:pPr>
        <w:pStyle w:val="Heading3"/>
      </w:pPr>
    </w:p>
    <w:p w14:paraId="5F78EBDA" w14:textId="77777777" w:rsidR="00190FD6" w:rsidRDefault="00190FD6">
      <w:pPr>
        <w:pStyle w:val="Heading3"/>
      </w:pPr>
    </w:p>
    <w:p w14:paraId="3CFD04DA" w14:textId="77777777" w:rsidR="00190FD6" w:rsidRDefault="00190FD6">
      <w:pPr>
        <w:pStyle w:val="Heading3"/>
      </w:pPr>
    </w:p>
    <w:p w14:paraId="51B0064C" w14:textId="77777777" w:rsidR="00190FD6" w:rsidRDefault="00190FD6">
      <w:pPr>
        <w:pStyle w:val="Heading3"/>
      </w:pPr>
    </w:p>
    <w:p w14:paraId="68EE690C" w14:textId="77777777" w:rsidR="00190FD6" w:rsidRDefault="00190FD6">
      <w:pPr>
        <w:pStyle w:val="Heading3"/>
      </w:pPr>
    </w:p>
    <w:p w14:paraId="1D40F097" w14:textId="77777777" w:rsidR="00190FD6" w:rsidRDefault="00190FD6">
      <w:pPr>
        <w:pStyle w:val="Heading3"/>
      </w:pPr>
    </w:p>
    <w:p w14:paraId="475F8577" w14:textId="77777777" w:rsidR="00686E98" w:rsidRDefault="00686E98">
      <w:pPr>
        <w:pStyle w:val="Heading3"/>
      </w:pPr>
      <w:r>
        <w:lastRenderedPageBreak/>
        <w:t xml:space="preserve">White Goods </w:t>
      </w:r>
      <w:r w:rsidR="00190FD6">
        <w:t>efficiency</w:t>
      </w:r>
    </w:p>
    <w:p w14:paraId="368FF189" w14:textId="77777777" w:rsidR="00686E98" w:rsidRPr="00143C34" w:rsidRDefault="00686E98" w:rsidP="00686E98">
      <w:r>
        <w:t>The following white goods which will help achieve reductions in potable water demand</w:t>
      </w:r>
      <w:r w:rsidR="00E33796">
        <w:t xml:space="preserve"> have been installed.</w:t>
      </w:r>
    </w:p>
    <w:tbl>
      <w:tblPr>
        <w:tblStyle w:val="PlainTable2"/>
        <w:tblW w:w="5000" w:type="pct"/>
        <w:tblLook w:val="04A0" w:firstRow="1" w:lastRow="0" w:firstColumn="1" w:lastColumn="0" w:noHBand="0" w:noVBand="1"/>
      </w:tblPr>
      <w:tblGrid>
        <w:gridCol w:w="2359"/>
        <w:gridCol w:w="1253"/>
        <w:gridCol w:w="1647"/>
        <w:gridCol w:w="2073"/>
        <w:gridCol w:w="1695"/>
      </w:tblGrid>
      <w:tr w:rsidR="00686E98" w:rsidRPr="005050C7" w14:paraId="7C85DAF6" w14:textId="77777777" w:rsidTr="00FB24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7" w:type="pct"/>
            <w:shd w:val="clear" w:color="auto" w:fill="DBE5F1" w:themeFill="accent1" w:themeFillTint="33"/>
          </w:tcPr>
          <w:p w14:paraId="4B31DD4D" w14:textId="77777777" w:rsidR="00686E98" w:rsidRPr="005050C7" w:rsidRDefault="00686E98" w:rsidP="00ED0BF4">
            <w:pPr>
              <w:jc w:val="center"/>
              <w:rPr>
                <w:szCs w:val="20"/>
              </w:rPr>
            </w:pPr>
            <w:r w:rsidRPr="005050C7">
              <w:rPr>
                <w:szCs w:val="20"/>
              </w:rPr>
              <w:t>Item</w:t>
            </w:r>
          </w:p>
        </w:tc>
        <w:tc>
          <w:tcPr>
            <w:tcW w:w="694" w:type="pct"/>
            <w:shd w:val="clear" w:color="auto" w:fill="DBE5F1" w:themeFill="accent1" w:themeFillTint="33"/>
          </w:tcPr>
          <w:p w14:paraId="5303A638" w14:textId="77777777" w:rsidR="00686E98" w:rsidRPr="005050C7" w:rsidRDefault="00686E98" w:rsidP="00ED0B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5050C7">
              <w:rPr>
                <w:szCs w:val="20"/>
              </w:rPr>
              <w:t>Schedule Code</w:t>
            </w:r>
          </w:p>
        </w:tc>
        <w:tc>
          <w:tcPr>
            <w:tcW w:w="912" w:type="pct"/>
            <w:shd w:val="clear" w:color="auto" w:fill="DBE5F1" w:themeFill="accent1" w:themeFillTint="33"/>
          </w:tcPr>
          <w:p w14:paraId="4E0C849D" w14:textId="77777777" w:rsidR="00686E98" w:rsidRPr="005050C7" w:rsidRDefault="00686E98" w:rsidP="00ED0B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5050C7">
              <w:rPr>
                <w:szCs w:val="20"/>
              </w:rPr>
              <w:t xml:space="preserve">WELS </w:t>
            </w:r>
          </w:p>
          <w:p w14:paraId="514865CF" w14:textId="77777777" w:rsidR="00686E98" w:rsidRPr="005050C7" w:rsidRDefault="00686E98" w:rsidP="00ED0B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5050C7">
              <w:rPr>
                <w:szCs w:val="20"/>
              </w:rPr>
              <w:t>Rating</w:t>
            </w:r>
          </w:p>
        </w:tc>
        <w:tc>
          <w:tcPr>
            <w:tcW w:w="1148" w:type="pct"/>
            <w:shd w:val="clear" w:color="auto" w:fill="DBE5F1" w:themeFill="accent1" w:themeFillTint="33"/>
          </w:tcPr>
          <w:p w14:paraId="617689D1" w14:textId="77777777" w:rsidR="00686E98" w:rsidRPr="005050C7" w:rsidRDefault="00686E98" w:rsidP="00ED0B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5050C7">
              <w:rPr>
                <w:szCs w:val="20"/>
              </w:rPr>
              <w:t xml:space="preserve">Flowrate </w:t>
            </w:r>
          </w:p>
          <w:p w14:paraId="1B920C0B" w14:textId="77777777" w:rsidR="00686E98" w:rsidRPr="005050C7" w:rsidRDefault="00686E98" w:rsidP="0024265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5050C7">
              <w:rPr>
                <w:szCs w:val="20"/>
              </w:rPr>
              <w:t>(L/</w:t>
            </w:r>
            <w:r w:rsidR="00242657">
              <w:rPr>
                <w:szCs w:val="20"/>
              </w:rPr>
              <w:t>cycle</w:t>
            </w:r>
            <w:r w:rsidRPr="005050C7">
              <w:rPr>
                <w:szCs w:val="20"/>
              </w:rPr>
              <w:t>)</w:t>
            </w:r>
          </w:p>
        </w:tc>
        <w:tc>
          <w:tcPr>
            <w:tcW w:w="939" w:type="pct"/>
            <w:shd w:val="clear" w:color="auto" w:fill="DBE5F1" w:themeFill="accent1" w:themeFillTint="33"/>
          </w:tcPr>
          <w:p w14:paraId="4CE4B1CD" w14:textId="77777777" w:rsidR="00686E98" w:rsidRPr="005050C7" w:rsidRDefault="00686E98" w:rsidP="00ED0B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5050C7">
              <w:rPr>
                <w:szCs w:val="20"/>
              </w:rPr>
              <w:t>Quantity of fixtures</w:t>
            </w:r>
          </w:p>
        </w:tc>
      </w:tr>
      <w:tr w:rsidR="00686E98" w14:paraId="7C362DF8" w14:textId="77777777" w:rsidTr="00FB2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7" w:type="pct"/>
          </w:tcPr>
          <w:p w14:paraId="362E193C" w14:textId="503BCED8" w:rsidR="00686E98" w:rsidRPr="00FB24D6" w:rsidRDefault="00190FD6" w:rsidP="00242657">
            <w:pPr>
              <w:rPr>
                <w:b w:val="0"/>
                <w:color w:val="8064A2" w:themeColor="accent4"/>
              </w:rPr>
            </w:pPr>
            <w:r w:rsidRPr="00190FD6">
              <w:rPr>
                <w:color w:val="8064A2" w:themeColor="accent4"/>
              </w:rPr>
              <w:t>[Dishwasher]</w:t>
            </w:r>
          </w:p>
        </w:tc>
        <w:tc>
          <w:tcPr>
            <w:tcW w:w="694" w:type="pct"/>
          </w:tcPr>
          <w:p w14:paraId="218AF508" w14:textId="77777777" w:rsidR="00686E98" w:rsidRPr="001F311B" w:rsidRDefault="00686E98" w:rsidP="00ED0B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8064A2" w:themeColor="accent4"/>
              </w:rPr>
            </w:pPr>
          </w:p>
        </w:tc>
        <w:tc>
          <w:tcPr>
            <w:tcW w:w="912" w:type="pct"/>
          </w:tcPr>
          <w:p w14:paraId="6AE6EC66" w14:textId="77777777" w:rsidR="00686E98" w:rsidRPr="001F311B" w:rsidRDefault="00686E98" w:rsidP="00ED0B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8064A2" w:themeColor="accent4"/>
              </w:rPr>
            </w:pPr>
          </w:p>
        </w:tc>
        <w:tc>
          <w:tcPr>
            <w:tcW w:w="1148" w:type="pct"/>
          </w:tcPr>
          <w:p w14:paraId="3808039C" w14:textId="77777777" w:rsidR="00686E98" w:rsidRPr="001F311B" w:rsidRDefault="00686E98" w:rsidP="00ED0B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8064A2" w:themeColor="accent4"/>
              </w:rPr>
            </w:pPr>
          </w:p>
        </w:tc>
        <w:tc>
          <w:tcPr>
            <w:tcW w:w="939" w:type="pct"/>
          </w:tcPr>
          <w:p w14:paraId="267F4992" w14:textId="77777777" w:rsidR="00686E98" w:rsidRPr="001F311B" w:rsidRDefault="00686E98" w:rsidP="00ED0B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8064A2" w:themeColor="accent4"/>
              </w:rPr>
            </w:pPr>
          </w:p>
        </w:tc>
      </w:tr>
      <w:tr w:rsidR="00686E98" w14:paraId="7B2C87AB" w14:textId="77777777" w:rsidTr="00FB2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7" w:type="pct"/>
          </w:tcPr>
          <w:p w14:paraId="458E6B52" w14:textId="217B0731" w:rsidR="00686E98" w:rsidRPr="00FB24D6" w:rsidRDefault="00190FD6" w:rsidP="00242657">
            <w:pPr>
              <w:rPr>
                <w:b w:val="0"/>
                <w:color w:val="8064A2" w:themeColor="accent4"/>
              </w:rPr>
            </w:pPr>
            <w:r w:rsidRPr="00190FD6">
              <w:rPr>
                <w:color w:val="8064A2" w:themeColor="accent4"/>
              </w:rPr>
              <w:t>[Washing machine]</w:t>
            </w:r>
          </w:p>
        </w:tc>
        <w:tc>
          <w:tcPr>
            <w:tcW w:w="694" w:type="pct"/>
          </w:tcPr>
          <w:p w14:paraId="03B7F5BF" w14:textId="77777777" w:rsidR="00686E98" w:rsidRPr="001F311B" w:rsidRDefault="00686E98" w:rsidP="00ED0B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8064A2" w:themeColor="accent4"/>
              </w:rPr>
            </w:pPr>
          </w:p>
        </w:tc>
        <w:tc>
          <w:tcPr>
            <w:tcW w:w="912" w:type="pct"/>
          </w:tcPr>
          <w:p w14:paraId="435B4267" w14:textId="77777777" w:rsidR="00686E98" w:rsidRPr="001F311B" w:rsidRDefault="00686E98" w:rsidP="00ED0B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8064A2" w:themeColor="accent4"/>
              </w:rPr>
            </w:pPr>
          </w:p>
        </w:tc>
        <w:tc>
          <w:tcPr>
            <w:tcW w:w="1148" w:type="pct"/>
          </w:tcPr>
          <w:p w14:paraId="1F0F5518" w14:textId="77777777" w:rsidR="00686E98" w:rsidRPr="001F311B" w:rsidRDefault="00686E98" w:rsidP="00ED0B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8064A2" w:themeColor="accent4"/>
              </w:rPr>
            </w:pPr>
          </w:p>
        </w:tc>
        <w:tc>
          <w:tcPr>
            <w:tcW w:w="939" w:type="pct"/>
          </w:tcPr>
          <w:p w14:paraId="2A402DDF" w14:textId="77777777" w:rsidR="00686E98" w:rsidRPr="001F311B" w:rsidRDefault="00686E98" w:rsidP="00ED0B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8064A2" w:themeColor="accent4"/>
              </w:rPr>
            </w:pPr>
          </w:p>
        </w:tc>
      </w:tr>
    </w:tbl>
    <w:p w14:paraId="110E0AE4" w14:textId="77777777" w:rsidR="008F5970" w:rsidRDefault="008F5970" w:rsidP="00190FD6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765DAC25" w14:textId="274B5BD0" w:rsidR="00190FD6" w:rsidRPr="00F44703" w:rsidRDefault="00190FD6" w:rsidP="00190FD6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 xml:space="preserve">Identify where this information </w:t>
      </w:r>
      <w:r>
        <w:rPr>
          <w:color w:val="000000"/>
          <w:szCs w:val="20"/>
          <w:lang w:val="en-US"/>
        </w:rPr>
        <w:t xml:space="preserve">that has been entered into the Potable Water Calculator </w:t>
      </w:r>
      <w:r w:rsidRPr="00F44703">
        <w:rPr>
          <w:color w:val="000000"/>
          <w:szCs w:val="20"/>
          <w:lang w:val="en-US"/>
        </w:rPr>
        <w:t>can be found within the supporting documentation provided</w:t>
      </w:r>
      <w:r>
        <w:rPr>
          <w:color w:val="000000"/>
          <w:szCs w:val="20"/>
          <w:lang w:val="en-US"/>
        </w:rPr>
        <w:t>.</w:t>
      </w:r>
      <w:r w:rsidRPr="00190FD6">
        <w:rPr>
          <w:color w:val="000000"/>
          <w:szCs w:val="20"/>
          <w:lang w:val="en-US"/>
        </w:rPr>
        <w:t xml:space="preserve"> 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190FD6" w14:paraId="6E1A921B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02A1FF8E" w14:textId="77777777" w:rsidR="00190FD6" w:rsidRPr="00F44703" w:rsidRDefault="00190FD6" w:rsidP="006D5231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1BD5A4A8" w14:textId="77777777" w:rsidR="00190FD6" w:rsidRPr="00F44703" w:rsidRDefault="00190FD6" w:rsidP="006D5231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190FD6" w14:paraId="1C0DCEAB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C63F4D2" w14:textId="77777777" w:rsidR="00190FD6" w:rsidRDefault="00190FD6" w:rsidP="006D5231">
            <w:pPr>
              <w:pStyle w:val="Bluetext"/>
              <w:rPr>
                <w:szCs w:val="20"/>
              </w:rPr>
            </w:pPr>
            <w:r>
              <w:t>[WELS certificates, manufacturers data or similar]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71B3DC0D" w14:textId="77777777" w:rsidR="00190FD6" w:rsidRDefault="00190FD6" w:rsidP="006D5231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190FD6" w14:paraId="22CF9603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8BE37FB" w14:textId="77777777" w:rsidR="00190FD6" w:rsidRDefault="00190FD6" w:rsidP="006D5231">
            <w:pPr>
              <w:pStyle w:val="Bluetext"/>
            </w:pPr>
            <w:r w:rsidRPr="001A76C9">
              <w:t>[####]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14768B6D" w14:textId="77777777" w:rsidR="00190FD6" w:rsidRPr="001A76C9" w:rsidRDefault="00190FD6" w:rsidP="006D5231">
            <w:pPr>
              <w:pStyle w:val="Bluetext"/>
              <w:jc w:val="center"/>
            </w:pPr>
            <w:r w:rsidRPr="001A76C9">
              <w:t>[####]</w:t>
            </w:r>
          </w:p>
        </w:tc>
      </w:tr>
    </w:tbl>
    <w:p w14:paraId="66925A74" w14:textId="48580F7A" w:rsidR="00190FD6" w:rsidRPr="00FB24D6" w:rsidRDefault="00190FD6" w:rsidP="0052463D">
      <w:pPr>
        <w:pStyle w:val="Heading3"/>
      </w:pPr>
      <w:r w:rsidRPr="00105ED1" w:rsidDel="00190FD6">
        <w:t xml:space="preserve"> </w:t>
      </w:r>
    </w:p>
    <w:p w14:paraId="303E85D8" w14:textId="77777777" w:rsidR="00143C34" w:rsidRPr="00143C34" w:rsidRDefault="00143C34" w:rsidP="008F5970">
      <w:pPr>
        <w:pStyle w:val="Heading3"/>
      </w:pPr>
      <w:r w:rsidRPr="00143C34">
        <w:t>Heat Rejection System</w:t>
      </w:r>
    </w:p>
    <w:p w14:paraId="69A17F31" w14:textId="77777777" w:rsidR="005050C7" w:rsidRPr="00274D4B" w:rsidRDefault="00274D4B" w:rsidP="005050C7">
      <w:pPr>
        <w:pStyle w:val="Bluetext"/>
        <w:spacing w:before="240" w:after="240"/>
        <w:rPr>
          <w:color w:val="auto"/>
          <w:szCs w:val="20"/>
        </w:rPr>
      </w:pPr>
      <w:r w:rsidRPr="00274D4B">
        <w:rPr>
          <w:color w:val="auto"/>
          <w:szCs w:val="20"/>
        </w:rPr>
        <w:t>Provide</w:t>
      </w:r>
      <w:r w:rsidR="005050C7" w:rsidRPr="00274D4B">
        <w:rPr>
          <w:color w:val="auto"/>
          <w:szCs w:val="20"/>
        </w:rPr>
        <w:t xml:space="preserve"> a </w:t>
      </w:r>
      <w:r w:rsidRPr="00274D4B">
        <w:rPr>
          <w:color w:val="auto"/>
          <w:szCs w:val="20"/>
        </w:rPr>
        <w:t>summary</w:t>
      </w:r>
      <w:r w:rsidR="005050C7" w:rsidRPr="00274D4B">
        <w:rPr>
          <w:color w:val="auto"/>
          <w:szCs w:val="20"/>
        </w:rPr>
        <w:t xml:space="preserve"> of the project</w:t>
      </w:r>
      <w:r w:rsidR="00AF473B">
        <w:rPr>
          <w:color w:val="auto"/>
          <w:szCs w:val="20"/>
        </w:rPr>
        <w:t>’</w:t>
      </w:r>
      <w:r w:rsidR="005050C7" w:rsidRPr="00274D4B">
        <w:rPr>
          <w:color w:val="auto"/>
          <w:szCs w:val="20"/>
        </w:rPr>
        <w:t>s heat rejection systems</w:t>
      </w:r>
      <w:r w:rsidR="00347758">
        <w:rPr>
          <w:color w:val="auto"/>
          <w:szCs w:val="20"/>
        </w:rPr>
        <w:t>.</w:t>
      </w:r>
    </w:p>
    <w:p w14:paraId="73995ED4" w14:textId="77777777" w:rsidR="00274D4B" w:rsidRDefault="00274D4B" w:rsidP="00274D4B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5DD7D7A9" w14:textId="77777777" w:rsidR="00274D4B" w:rsidRDefault="00274D4B" w:rsidP="00274D4B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3C7956EC" w14:textId="77777777" w:rsidR="00274D4B" w:rsidRDefault="00274D4B" w:rsidP="00274D4B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16085E20" w14:textId="77777777" w:rsidR="00274D4B" w:rsidRDefault="00274D4B" w:rsidP="00274D4B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2D6D4FDD" w14:textId="77777777" w:rsidR="008F5970" w:rsidRDefault="008F5970" w:rsidP="00190FD6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5A0FA28D" w14:textId="25DD14A2" w:rsidR="00190FD6" w:rsidRPr="00F44703" w:rsidRDefault="00190FD6" w:rsidP="00190FD6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 xml:space="preserve">Identify where this information </w:t>
      </w:r>
      <w:r>
        <w:rPr>
          <w:color w:val="000000"/>
          <w:szCs w:val="20"/>
          <w:lang w:val="en-US"/>
        </w:rPr>
        <w:t xml:space="preserve">that has been entered into the Potable Water Calculator </w:t>
      </w:r>
      <w:r w:rsidRPr="00F44703">
        <w:rPr>
          <w:color w:val="000000"/>
          <w:szCs w:val="20"/>
          <w:lang w:val="en-US"/>
        </w:rPr>
        <w:t>can be found within the supporting documentation provided</w:t>
      </w:r>
      <w:r>
        <w:rPr>
          <w:color w:val="000000"/>
          <w:szCs w:val="20"/>
          <w:lang w:val="en-US"/>
        </w:rPr>
        <w:t>.</w:t>
      </w:r>
      <w:r w:rsidRPr="00190FD6">
        <w:rPr>
          <w:color w:val="000000"/>
          <w:szCs w:val="20"/>
          <w:lang w:val="en-US"/>
        </w:rPr>
        <w:t xml:space="preserve"> 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190FD6" w14:paraId="2DC31E37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24DBEC84" w14:textId="77777777" w:rsidR="00190FD6" w:rsidRPr="00F44703" w:rsidRDefault="00190FD6" w:rsidP="006D5231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240D5002" w14:textId="77777777" w:rsidR="00190FD6" w:rsidRPr="00F44703" w:rsidRDefault="00190FD6" w:rsidP="006D5231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190FD6" w14:paraId="533FC288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16AF461" w14:textId="77777777" w:rsidR="00190FD6" w:rsidRDefault="00190FD6" w:rsidP="006D5231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6F2E0341" w14:textId="77777777" w:rsidR="00190FD6" w:rsidRDefault="00190FD6" w:rsidP="006D5231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190FD6" w14:paraId="527CA419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016C73A" w14:textId="77777777" w:rsidR="00190FD6" w:rsidRDefault="00190FD6" w:rsidP="006D5231">
            <w:pPr>
              <w:pStyle w:val="Bluetext"/>
            </w:pPr>
            <w:r w:rsidRPr="001A76C9">
              <w:t>[####]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14E5E486" w14:textId="77777777" w:rsidR="00190FD6" w:rsidRPr="001A76C9" w:rsidRDefault="00190FD6" w:rsidP="006D5231">
            <w:pPr>
              <w:pStyle w:val="Bluetext"/>
              <w:jc w:val="center"/>
            </w:pPr>
            <w:r w:rsidRPr="001A76C9">
              <w:t>[####]</w:t>
            </w:r>
          </w:p>
        </w:tc>
      </w:tr>
    </w:tbl>
    <w:p w14:paraId="327D1078" w14:textId="1856F888" w:rsidR="00347758" w:rsidRPr="00143C34" w:rsidRDefault="00190FD6" w:rsidP="008F5970">
      <w:pPr>
        <w:pStyle w:val="Heading3"/>
      </w:pPr>
      <w:r w:rsidDel="00190FD6">
        <w:lastRenderedPageBreak/>
        <w:t xml:space="preserve"> </w:t>
      </w:r>
      <w:r w:rsidR="00347758">
        <w:t>wASHDOWN wATER</w:t>
      </w:r>
    </w:p>
    <w:p w14:paraId="02ED9A1F" w14:textId="77777777" w:rsidR="00347758" w:rsidRPr="00274D4B" w:rsidRDefault="00347758" w:rsidP="00347758">
      <w:pPr>
        <w:pStyle w:val="Bluetext"/>
        <w:spacing w:before="240" w:after="240"/>
        <w:rPr>
          <w:color w:val="auto"/>
          <w:szCs w:val="20"/>
        </w:rPr>
      </w:pPr>
      <w:r w:rsidRPr="00274D4B">
        <w:rPr>
          <w:color w:val="auto"/>
          <w:szCs w:val="20"/>
        </w:rPr>
        <w:t>Provide a summary of the project</w:t>
      </w:r>
      <w:r w:rsidR="00AF473B">
        <w:rPr>
          <w:color w:val="auto"/>
          <w:szCs w:val="20"/>
        </w:rPr>
        <w:t>’</w:t>
      </w:r>
      <w:r w:rsidRPr="00274D4B">
        <w:rPr>
          <w:color w:val="auto"/>
          <w:szCs w:val="20"/>
        </w:rPr>
        <w:t xml:space="preserve">s </w:t>
      </w:r>
      <w:r>
        <w:rPr>
          <w:color w:val="auto"/>
          <w:szCs w:val="20"/>
        </w:rPr>
        <w:t>washdown</w:t>
      </w:r>
      <w:r w:rsidRPr="00274D4B">
        <w:rPr>
          <w:color w:val="auto"/>
          <w:szCs w:val="20"/>
        </w:rPr>
        <w:t xml:space="preserve"> systems</w:t>
      </w:r>
    </w:p>
    <w:p w14:paraId="703E5886" w14:textId="77777777" w:rsidR="00347758" w:rsidRDefault="00347758" w:rsidP="00347758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22D6EE8A" w14:textId="77777777" w:rsidR="00347758" w:rsidRDefault="00347758" w:rsidP="00347758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2A89F73B" w14:textId="77777777" w:rsidR="00347758" w:rsidRDefault="00347758" w:rsidP="00347758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09DE56C6" w14:textId="77777777" w:rsidR="00347758" w:rsidRDefault="00347758" w:rsidP="00347758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0E1CD9A0" w14:textId="77777777" w:rsidR="008F5970" w:rsidRDefault="008F5970" w:rsidP="00190FD6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31B39038" w14:textId="64FE62B0" w:rsidR="00190FD6" w:rsidRPr="00F44703" w:rsidRDefault="00190FD6" w:rsidP="00190FD6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 xml:space="preserve">Identify where this information </w:t>
      </w:r>
      <w:r>
        <w:rPr>
          <w:color w:val="000000"/>
          <w:szCs w:val="20"/>
          <w:lang w:val="en-US"/>
        </w:rPr>
        <w:t xml:space="preserve">that has been entered into the Potable Water Calculator </w:t>
      </w:r>
      <w:r w:rsidRPr="00F44703">
        <w:rPr>
          <w:color w:val="000000"/>
          <w:szCs w:val="20"/>
          <w:lang w:val="en-US"/>
        </w:rPr>
        <w:t>can be found within the supporting documentation provided</w:t>
      </w:r>
      <w:r>
        <w:rPr>
          <w:color w:val="000000"/>
          <w:szCs w:val="20"/>
          <w:lang w:val="en-US"/>
        </w:rPr>
        <w:t>.</w:t>
      </w:r>
      <w:r w:rsidRPr="00190FD6">
        <w:rPr>
          <w:color w:val="000000"/>
          <w:szCs w:val="20"/>
          <w:lang w:val="en-US"/>
        </w:rPr>
        <w:t xml:space="preserve"> 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190FD6" w14:paraId="79E96AF1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50B08737" w14:textId="77777777" w:rsidR="00190FD6" w:rsidRPr="00F44703" w:rsidRDefault="00190FD6" w:rsidP="006D5231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1F401EC7" w14:textId="77777777" w:rsidR="00190FD6" w:rsidRPr="00F44703" w:rsidRDefault="00190FD6" w:rsidP="006D5231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190FD6" w14:paraId="7F08AC16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AB897AA" w14:textId="77777777" w:rsidR="00190FD6" w:rsidRDefault="00190FD6" w:rsidP="006D5231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669F0ED3" w14:textId="77777777" w:rsidR="00190FD6" w:rsidRDefault="00190FD6" w:rsidP="006D5231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190FD6" w14:paraId="71471406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ABEB65D" w14:textId="77777777" w:rsidR="00190FD6" w:rsidRDefault="00190FD6" w:rsidP="006D5231">
            <w:pPr>
              <w:pStyle w:val="Bluetext"/>
            </w:pPr>
            <w:r w:rsidRPr="001A76C9">
              <w:t>[####]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5166D6B1" w14:textId="77777777" w:rsidR="00190FD6" w:rsidRPr="001A76C9" w:rsidRDefault="00190FD6" w:rsidP="006D5231">
            <w:pPr>
              <w:pStyle w:val="Bluetext"/>
              <w:jc w:val="center"/>
            </w:pPr>
            <w:r w:rsidRPr="001A76C9">
              <w:t>[####]</w:t>
            </w:r>
          </w:p>
        </w:tc>
      </w:tr>
    </w:tbl>
    <w:p w14:paraId="51A5F3F9" w14:textId="5B8934F9" w:rsidR="00190FD6" w:rsidRPr="00FB24D6" w:rsidRDefault="00190FD6" w:rsidP="0052463D">
      <w:pPr>
        <w:pStyle w:val="Heading3"/>
      </w:pPr>
      <w:r w:rsidDel="00190FD6">
        <w:t xml:space="preserve"> </w:t>
      </w:r>
    </w:p>
    <w:p w14:paraId="5E793D2A" w14:textId="77777777" w:rsidR="00686E98" w:rsidRPr="00143C34" w:rsidRDefault="00E33796" w:rsidP="008F5970">
      <w:pPr>
        <w:pStyle w:val="Heading3"/>
      </w:pPr>
      <w:r>
        <w:t>Landscape Irrigation</w:t>
      </w:r>
      <w:r w:rsidR="00686E98" w:rsidRPr="00143C34">
        <w:t xml:space="preserve"> System</w:t>
      </w:r>
    </w:p>
    <w:p w14:paraId="6C2C542A" w14:textId="77777777" w:rsidR="00686E98" w:rsidRDefault="00274D4B" w:rsidP="00274D4B">
      <w:r>
        <w:t>Provide a summary</w:t>
      </w:r>
      <w:r w:rsidR="00686E98">
        <w:t xml:space="preserve"> of the project</w:t>
      </w:r>
      <w:r w:rsidR="00AF473B">
        <w:t>’</w:t>
      </w:r>
      <w:r w:rsidR="00686E98">
        <w:t xml:space="preserve">s </w:t>
      </w:r>
      <w:r w:rsidR="00E33796">
        <w:t>landscape irrigation</w:t>
      </w:r>
      <w:r w:rsidR="00686E98">
        <w:t xml:space="preserve"> systems</w:t>
      </w:r>
    </w:p>
    <w:p w14:paraId="7BA5BC46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034D4B9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5D18A76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2B98EC1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3A683AA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476464E" w14:textId="77777777" w:rsidR="008F5970" w:rsidRDefault="008F5970" w:rsidP="00190FD6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3615ECD8" w14:textId="30BE0298" w:rsidR="00190FD6" w:rsidRPr="00F44703" w:rsidRDefault="00190FD6" w:rsidP="00190FD6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 xml:space="preserve">Identify where this information </w:t>
      </w:r>
      <w:r>
        <w:rPr>
          <w:color w:val="000000"/>
          <w:szCs w:val="20"/>
          <w:lang w:val="en-US"/>
        </w:rPr>
        <w:t xml:space="preserve">that has been entered into the Potable Water Calculator </w:t>
      </w:r>
      <w:r w:rsidRPr="00F44703">
        <w:rPr>
          <w:color w:val="000000"/>
          <w:szCs w:val="20"/>
          <w:lang w:val="en-US"/>
        </w:rPr>
        <w:t>can be found within the supporting documentation provided</w:t>
      </w:r>
      <w:r>
        <w:rPr>
          <w:color w:val="000000"/>
          <w:szCs w:val="20"/>
          <w:lang w:val="en-US"/>
        </w:rPr>
        <w:t>.</w:t>
      </w:r>
      <w:r w:rsidRPr="00190FD6">
        <w:rPr>
          <w:color w:val="000000"/>
          <w:szCs w:val="20"/>
          <w:lang w:val="en-US"/>
        </w:rPr>
        <w:t xml:space="preserve"> 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190FD6" w14:paraId="6EEEBEAC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022BFD61" w14:textId="77777777" w:rsidR="00190FD6" w:rsidRPr="00F44703" w:rsidRDefault="00190FD6" w:rsidP="006D5231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6CA41CB8" w14:textId="77777777" w:rsidR="00190FD6" w:rsidRPr="00F44703" w:rsidRDefault="00190FD6" w:rsidP="006D5231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190FD6" w14:paraId="29390C04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815B8C1" w14:textId="77777777" w:rsidR="00190FD6" w:rsidRDefault="00190FD6" w:rsidP="006D5231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545DB016" w14:textId="77777777" w:rsidR="00190FD6" w:rsidRDefault="00190FD6" w:rsidP="006D5231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190FD6" w14:paraId="07DB0634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C8ECEFF" w14:textId="77777777" w:rsidR="00190FD6" w:rsidRDefault="00190FD6" w:rsidP="006D5231">
            <w:pPr>
              <w:pStyle w:val="Bluetext"/>
            </w:pPr>
            <w:r w:rsidRPr="001A76C9">
              <w:t>[####]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5DA7C26F" w14:textId="77777777" w:rsidR="00190FD6" w:rsidRPr="001A76C9" w:rsidRDefault="00190FD6" w:rsidP="006D5231">
            <w:pPr>
              <w:pStyle w:val="Bluetext"/>
              <w:jc w:val="center"/>
            </w:pPr>
            <w:r w:rsidRPr="001A76C9">
              <w:t>[####]</w:t>
            </w:r>
          </w:p>
        </w:tc>
      </w:tr>
    </w:tbl>
    <w:p w14:paraId="78899F40" w14:textId="77777777" w:rsidR="00190FD6" w:rsidRDefault="00190FD6" w:rsidP="008F5970">
      <w:pPr>
        <w:pStyle w:val="Heading3"/>
      </w:pPr>
      <w:r w:rsidDel="00190FD6">
        <w:t xml:space="preserve"> </w:t>
      </w:r>
    </w:p>
    <w:p w14:paraId="5E2709C1" w14:textId="77777777" w:rsidR="00686E98" w:rsidRDefault="005C07C5" w:rsidP="008F5970">
      <w:pPr>
        <w:pStyle w:val="Heading3"/>
      </w:pPr>
      <w:r>
        <w:lastRenderedPageBreak/>
        <w:t>Swimming Pools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274D4B" w:rsidRPr="003A2BE3" w14:paraId="5D61CA5F" w14:textId="77777777" w:rsidTr="00DF4488">
        <w:tc>
          <w:tcPr>
            <w:tcW w:w="3994" w:type="pct"/>
            <w:vAlign w:val="center"/>
          </w:tcPr>
          <w:p w14:paraId="1AAE23AE" w14:textId="77777777" w:rsidR="00274D4B" w:rsidRDefault="00274D4B" w:rsidP="00C32D6B">
            <w:r>
              <w:t xml:space="preserve">The project includes </w:t>
            </w:r>
            <w:r w:rsidR="00C32D6B">
              <w:t>(a) swimming pool(s)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2133123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59B99A3" w14:textId="77777777" w:rsidR="00274D4B" w:rsidRPr="003A2BE3" w:rsidRDefault="00347758" w:rsidP="00DF4488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274D4B" w:rsidRPr="003A2BE3" w14:paraId="1A318806" w14:textId="77777777" w:rsidTr="00DF4488">
        <w:tc>
          <w:tcPr>
            <w:tcW w:w="3994" w:type="pct"/>
            <w:vAlign w:val="center"/>
          </w:tcPr>
          <w:p w14:paraId="0B9D7548" w14:textId="77777777" w:rsidR="00274D4B" w:rsidRDefault="00C32D6B" w:rsidP="00DF4488">
            <w:r>
              <w:t>The project does not include any swimming pools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5785537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2A90BAC" w14:textId="77777777" w:rsidR="00274D4B" w:rsidRPr="003A2BE3" w:rsidRDefault="00347758" w:rsidP="00DF4488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793C0D0B" w14:textId="56FF6F8E" w:rsidR="004A1B87" w:rsidRDefault="00190FD6" w:rsidP="00274D4B">
      <w:r>
        <w:t>Provide</w:t>
      </w:r>
      <w:r w:rsidRPr="00105ED1">
        <w:t xml:space="preserve"> </w:t>
      </w:r>
      <w:r w:rsidR="004A1B87">
        <w:t xml:space="preserve">a description of any swimming </w:t>
      </w:r>
      <w:r w:rsidR="00274D4B">
        <w:t>pools installed in the project</w:t>
      </w:r>
      <w:r>
        <w:t>:</w:t>
      </w:r>
    </w:p>
    <w:p w14:paraId="0FCD480D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151C14F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871E271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408F4B9" w14:textId="77777777" w:rsidR="00274D4B" w:rsidRDefault="00274D4B" w:rsidP="00274D4B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66599598" w14:textId="77777777" w:rsidR="008F5970" w:rsidRDefault="008F5970" w:rsidP="00190FD6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76A137B8" w14:textId="32E3C06B" w:rsidR="00190FD6" w:rsidRPr="00F44703" w:rsidRDefault="00190FD6" w:rsidP="00190FD6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 xml:space="preserve">Identify where this information </w:t>
      </w:r>
      <w:r>
        <w:rPr>
          <w:color w:val="000000"/>
          <w:szCs w:val="20"/>
          <w:lang w:val="en-US"/>
        </w:rPr>
        <w:t xml:space="preserve">that has been entered into the Potable Water Calculator </w:t>
      </w:r>
      <w:r w:rsidRPr="00F44703">
        <w:rPr>
          <w:color w:val="000000"/>
          <w:szCs w:val="20"/>
          <w:lang w:val="en-US"/>
        </w:rPr>
        <w:t>can be found within the supporting documentation provided</w:t>
      </w:r>
      <w:r>
        <w:rPr>
          <w:color w:val="000000"/>
          <w:szCs w:val="20"/>
          <w:lang w:val="en-US"/>
        </w:rPr>
        <w:t>.</w:t>
      </w:r>
      <w:r w:rsidRPr="00190FD6">
        <w:rPr>
          <w:color w:val="000000"/>
          <w:szCs w:val="20"/>
          <w:lang w:val="en-US"/>
        </w:rPr>
        <w:t xml:space="preserve"> 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190FD6" w14:paraId="26EA6088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21E377DF" w14:textId="77777777" w:rsidR="00190FD6" w:rsidRPr="00F44703" w:rsidRDefault="00190FD6" w:rsidP="006D5231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2E7A5A63" w14:textId="77777777" w:rsidR="00190FD6" w:rsidRPr="00F44703" w:rsidRDefault="00190FD6" w:rsidP="006D5231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190FD6" w14:paraId="41E2C12D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8860FB6" w14:textId="77777777" w:rsidR="00190FD6" w:rsidRDefault="00190FD6" w:rsidP="006D5231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1A15657A" w14:textId="77777777" w:rsidR="00190FD6" w:rsidRDefault="00190FD6" w:rsidP="006D5231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190FD6" w14:paraId="33D332BD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319BC9B" w14:textId="77777777" w:rsidR="00190FD6" w:rsidRDefault="00190FD6" w:rsidP="006D5231">
            <w:pPr>
              <w:pStyle w:val="Bluetext"/>
            </w:pPr>
            <w:r w:rsidRPr="001A76C9">
              <w:t>[####]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7D65574D" w14:textId="77777777" w:rsidR="00190FD6" w:rsidRPr="001A76C9" w:rsidRDefault="00190FD6" w:rsidP="006D5231">
            <w:pPr>
              <w:pStyle w:val="Bluetext"/>
              <w:jc w:val="center"/>
            </w:pPr>
            <w:r w:rsidRPr="001A76C9">
              <w:t>[####]</w:t>
            </w:r>
          </w:p>
        </w:tc>
      </w:tr>
    </w:tbl>
    <w:p w14:paraId="510AADE2" w14:textId="122870C4" w:rsidR="00686E98" w:rsidRPr="00143C34" w:rsidRDefault="00190FD6" w:rsidP="008F5970">
      <w:pPr>
        <w:pStyle w:val="Heading3"/>
      </w:pPr>
      <w:r w:rsidDel="00190FD6">
        <w:t xml:space="preserve"> </w:t>
      </w:r>
      <w:r w:rsidR="00EB21CD">
        <w:t>Process Cooling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274D4B" w:rsidRPr="003A2BE3" w14:paraId="6EA0D877" w14:textId="77777777" w:rsidTr="00DF4488">
        <w:tc>
          <w:tcPr>
            <w:tcW w:w="3994" w:type="pct"/>
            <w:vAlign w:val="center"/>
          </w:tcPr>
          <w:p w14:paraId="21BDAA0B" w14:textId="77777777" w:rsidR="00274D4B" w:rsidRDefault="00274D4B" w:rsidP="00DF4488">
            <w:r>
              <w:t>The project includes process cooling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242228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43133E7" w14:textId="77777777" w:rsidR="00274D4B" w:rsidRPr="003A2BE3" w:rsidRDefault="00B53C4B" w:rsidP="00DF4488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274D4B" w:rsidRPr="003A2BE3" w14:paraId="42EE8DA5" w14:textId="77777777" w:rsidTr="00DF4488">
        <w:tc>
          <w:tcPr>
            <w:tcW w:w="3994" w:type="pct"/>
            <w:vAlign w:val="center"/>
          </w:tcPr>
          <w:p w14:paraId="2B9D4C3C" w14:textId="5987582F" w:rsidR="00274D4B" w:rsidRDefault="00274D4B" w:rsidP="00DF4488">
            <w:r>
              <w:t>The project does not include process cooling</w:t>
            </w:r>
            <w:r w:rsidR="00190FD6">
              <w:t xml:space="preserve"> and this element is ‘Not Applicable.’ No further information is required.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4313535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C826F24" w14:textId="77777777" w:rsidR="00274D4B" w:rsidRPr="003A2BE3" w:rsidRDefault="00B53C4B" w:rsidP="00DF4488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54BCDD6A" w14:textId="77777777" w:rsidR="00686E98" w:rsidRDefault="00274D4B" w:rsidP="00274D4B">
      <w:r w:rsidRPr="00274D4B">
        <w:t xml:space="preserve">Provide a </w:t>
      </w:r>
      <w:r w:rsidR="00686E98" w:rsidRPr="00274D4B">
        <w:t xml:space="preserve">description of </w:t>
      </w:r>
      <w:r w:rsidR="00EB21CD" w:rsidRPr="00274D4B">
        <w:t>any process cooling s</w:t>
      </w:r>
      <w:r w:rsidRPr="00274D4B">
        <w:t>ystems installed on the project</w:t>
      </w:r>
    </w:p>
    <w:p w14:paraId="6C87099E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388D1A3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2DF0899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15999C4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9C625C8" w14:textId="77777777" w:rsidR="008F5970" w:rsidRDefault="008F5970" w:rsidP="00190FD6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256CD949" w14:textId="3FE2C5AC" w:rsidR="00190FD6" w:rsidRPr="00F44703" w:rsidRDefault="00190FD6" w:rsidP="00190FD6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 xml:space="preserve">Identify where this information </w:t>
      </w:r>
      <w:r>
        <w:rPr>
          <w:color w:val="000000"/>
          <w:szCs w:val="20"/>
          <w:lang w:val="en-US"/>
        </w:rPr>
        <w:t xml:space="preserve">that has been entered into the Potable Water Calculator </w:t>
      </w:r>
      <w:r w:rsidRPr="00F44703">
        <w:rPr>
          <w:color w:val="000000"/>
          <w:szCs w:val="20"/>
          <w:lang w:val="en-US"/>
        </w:rPr>
        <w:t>can be found within the supporting documentation provided</w:t>
      </w:r>
      <w:r>
        <w:rPr>
          <w:color w:val="000000"/>
          <w:szCs w:val="20"/>
          <w:lang w:val="en-US"/>
        </w:rPr>
        <w:t>.</w:t>
      </w:r>
      <w:r w:rsidRPr="00190FD6">
        <w:rPr>
          <w:color w:val="000000"/>
          <w:szCs w:val="20"/>
          <w:lang w:val="en-US"/>
        </w:rPr>
        <w:t xml:space="preserve"> 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190FD6" w14:paraId="167ED4AB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5BD89145" w14:textId="77777777" w:rsidR="00190FD6" w:rsidRPr="00F44703" w:rsidRDefault="00190FD6" w:rsidP="006D5231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1E49F669" w14:textId="77777777" w:rsidR="00190FD6" w:rsidRPr="00F44703" w:rsidRDefault="00190FD6" w:rsidP="006D5231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190FD6" w14:paraId="7B5DEAC3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AB15248" w14:textId="77777777" w:rsidR="00190FD6" w:rsidRDefault="00190FD6" w:rsidP="006D5231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1FAE4370" w14:textId="77777777" w:rsidR="00190FD6" w:rsidRDefault="00190FD6" w:rsidP="006D5231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190FD6" w14:paraId="1E82BB2A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D043B31" w14:textId="77777777" w:rsidR="00190FD6" w:rsidRDefault="00190FD6" w:rsidP="006D5231">
            <w:pPr>
              <w:pStyle w:val="Bluetext"/>
            </w:pPr>
            <w:r w:rsidRPr="001A76C9">
              <w:lastRenderedPageBreak/>
              <w:t>[####]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065FA67D" w14:textId="77777777" w:rsidR="00190FD6" w:rsidRPr="001A76C9" w:rsidRDefault="00190FD6" w:rsidP="006D5231">
            <w:pPr>
              <w:pStyle w:val="Bluetext"/>
              <w:jc w:val="center"/>
            </w:pPr>
            <w:r w:rsidRPr="001A76C9">
              <w:t>[####]</w:t>
            </w:r>
          </w:p>
        </w:tc>
      </w:tr>
    </w:tbl>
    <w:p w14:paraId="3DF18DBC" w14:textId="4A0221A4" w:rsidR="006A0A4B" w:rsidRPr="006A0A4B" w:rsidRDefault="00190FD6" w:rsidP="008F5970">
      <w:pPr>
        <w:pStyle w:val="Heading3"/>
      </w:pPr>
      <w:r w:rsidDel="00190FD6">
        <w:t xml:space="preserve"> </w:t>
      </w:r>
    </w:p>
    <w:p w14:paraId="607C7F89" w14:textId="77777777" w:rsidR="00EB21CD" w:rsidRPr="00143C34" w:rsidRDefault="00EB21CD" w:rsidP="008F5970">
      <w:pPr>
        <w:pStyle w:val="Heading3"/>
      </w:pPr>
      <w:r>
        <w:t>Reclaimed Water Use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274D4B" w:rsidRPr="003A2BE3" w14:paraId="410B2FCC" w14:textId="77777777" w:rsidTr="00DF4488">
        <w:tc>
          <w:tcPr>
            <w:tcW w:w="3994" w:type="pct"/>
            <w:vAlign w:val="center"/>
          </w:tcPr>
          <w:p w14:paraId="23358450" w14:textId="77777777" w:rsidR="00274D4B" w:rsidRDefault="00274D4B" w:rsidP="00274D4B">
            <w:r>
              <w:t>The project includes reclaimed water use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41801752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721A6DC" w14:textId="77777777" w:rsidR="00274D4B" w:rsidRPr="003A2BE3" w:rsidRDefault="00B53C4B" w:rsidP="00DF4488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274D4B" w:rsidRPr="003A2BE3" w14:paraId="5FB93DCD" w14:textId="77777777" w:rsidTr="00DF4488">
        <w:tc>
          <w:tcPr>
            <w:tcW w:w="3994" w:type="pct"/>
            <w:vAlign w:val="center"/>
          </w:tcPr>
          <w:p w14:paraId="653571D6" w14:textId="77777777" w:rsidR="00274D4B" w:rsidRDefault="00274D4B" w:rsidP="00274D4B">
            <w:r>
              <w:t>The project does not include reclaimed water use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31648909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E5CF895" w14:textId="77777777" w:rsidR="00274D4B" w:rsidRPr="003A2BE3" w:rsidRDefault="00B53C4B" w:rsidP="00DF4488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6084BADC" w14:textId="77777777" w:rsidR="00EB21CD" w:rsidRDefault="00274D4B" w:rsidP="00274D4B">
      <w:r>
        <w:t>Provide</w:t>
      </w:r>
      <w:r w:rsidR="00EB21CD" w:rsidRPr="00105ED1">
        <w:t xml:space="preserve"> </w:t>
      </w:r>
      <w:r w:rsidR="00EB21CD">
        <w:t xml:space="preserve">a description of any </w:t>
      </w:r>
      <w:r w:rsidR="000A05C6">
        <w:t>reclaimed water</w:t>
      </w:r>
      <w:r w:rsidR="00EB21CD">
        <w:t xml:space="preserve"> systems installed on the project </w:t>
      </w:r>
    </w:p>
    <w:p w14:paraId="5F017E82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75F3357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A4182F1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E495ECC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FC68CB5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F7EFF27" w14:textId="77777777" w:rsidR="00190FD6" w:rsidRDefault="00190FD6">
      <w:pPr>
        <w:pStyle w:val="Heading2"/>
      </w:pPr>
    </w:p>
    <w:p w14:paraId="260F5742" w14:textId="77777777" w:rsidR="008D530B" w:rsidRDefault="008D530B">
      <w:pPr>
        <w:pStyle w:val="Heading2"/>
      </w:pPr>
      <w:r w:rsidRPr="001C55B2">
        <w:t>DISCUSSION</w:t>
      </w:r>
    </w:p>
    <w:p w14:paraId="35933B85" w14:textId="3A903A57" w:rsidR="008D530B" w:rsidRPr="00F21995" w:rsidRDefault="008D530B" w:rsidP="008D530B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6A0A4B">
        <w:rPr>
          <w:rFonts w:cstheme="minorHAnsi"/>
          <w:color w:val="auto"/>
        </w:rPr>
        <w:t xml:space="preserve">Certified Assessor(s). </w:t>
      </w:r>
    </w:p>
    <w:p w14:paraId="6C5F2E29" w14:textId="77777777" w:rsidR="008D530B" w:rsidRDefault="008D530B" w:rsidP="008D530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A7ADABA" w14:textId="77777777" w:rsidR="008D530B" w:rsidRDefault="008D530B" w:rsidP="008D530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625C08C" w14:textId="77777777" w:rsidR="008D530B" w:rsidRDefault="008D530B" w:rsidP="008D530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158B6CB" w14:textId="77777777" w:rsidR="008D530B" w:rsidRDefault="008D530B" w:rsidP="008D530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76650D6" w14:textId="77777777" w:rsidR="006A0A4B" w:rsidRDefault="006A0A4B">
      <w:pPr>
        <w:pStyle w:val="Heading2"/>
      </w:pPr>
    </w:p>
    <w:p w14:paraId="63694E01" w14:textId="77777777" w:rsidR="008D530B" w:rsidRPr="001C55B2" w:rsidRDefault="008D530B">
      <w:pPr>
        <w:pStyle w:val="Heading2"/>
      </w:pPr>
      <w:r w:rsidRPr="001C55B2">
        <w:t>DECLARATION</w:t>
      </w:r>
    </w:p>
    <w:p w14:paraId="59E26869" w14:textId="77777777" w:rsidR="008D530B" w:rsidRDefault="008D530B" w:rsidP="008D530B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5DCC5B23" w14:textId="77777777" w:rsidR="008D530B" w:rsidRDefault="008D530B" w:rsidP="008D530B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03D12323" w14:textId="77777777" w:rsidR="008D530B" w:rsidRDefault="008D530B" w:rsidP="008D53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093DABE4" w14:textId="77777777" w:rsidR="008D530B" w:rsidRDefault="008D530B" w:rsidP="008D53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1DF809D2" w14:textId="77777777" w:rsidR="008D530B" w:rsidRPr="008B4275" w:rsidRDefault="008D530B" w:rsidP="008D53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4F9D7569" w14:textId="77777777" w:rsidR="008D530B" w:rsidRDefault="008D530B" w:rsidP="008D530B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66AE18DB" w14:textId="77777777" w:rsidR="008D530B" w:rsidRDefault="008D530B" w:rsidP="008D530B">
      <w:pPr>
        <w:pStyle w:val="DateIssue"/>
      </w:pPr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rPr>
          <w:rStyle w:val="Strong"/>
        </w:rPr>
        <w:t>Report end</w:t>
      </w:r>
      <w:r w:rsidRPr="0035552E">
        <w:t xml:space="preserve"> –––</w:t>
      </w:r>
    </w:p>
    <w:p w14:paraId="3FFC6FFC" w14:textId="77777777" w:rsidR="00D144BE" w:rsidRDefault="00D144BE">
      <w:pPr>
        <w:pStyle w:val="Heading2"/>
      </w:pPr>
    </w:p>
    <w:sectPr w:rsidR="00D144BE" w:rsidSect="009173CC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22A27" w14:textId="77777777" w:rsidR="00A7551F" w:rsidRDefault="00A7551F" w:rsidP="00690C25">
      <w:pPr>
        <w:spacing w:before="0" w:after="0" w:line="240" w:lineRule="auto"/>
      </w:pPr>
      <w:r>
        <w:separator/>
      </w:r>
    </w:p>
  </w:endnote>
  <w:endnote w:type="continuationSeparator" w:id="0">
    <w:p w14:paraId="1CD0A9A5" w14:textId="77777777" w:rsidR="00A7551F" w:rsidRDefault="00A7551F" w:rsidP="00690C2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E8C1C" w14:textId="77777777" w:rsidR="00C1151B" w:rsidRDefault="00C1151B">
    <w:pPr>
      <w:pStyle w:val="Footer"/>
      <w:rPr>
        <w:noProof/>
        <w:lang w:eastAsia="en-AU"/>
      </w:rPr>
    </w:pPr>
  </w:p>
  <w:p w14:paraId="357B1A86" w14:textId="733E84D0" w:rsidR="00690C25" w:rsidRDefault="002A2A10">
    <w:pPr>
      <w:pStyle w:val="Footer"/>
    </w:pPr>
    <w:r>
      <w:rPr>
        <w:noProof/>
      </w:rPr>
      <w:drawing>
        <wp:inline distT="0" distB="0" distL="0" distR="0" wp14:anchorId="407A02D8" wp14:editId="23CBE5DF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81A67C" w14:textId="77777777" w:rsidR="00A7551F" w:rsidRDefault="00A7551F" w:rsidP="00690C25">
      <w:pPr>
        <w:spacing w:before="0" w:after="0" w:line="240" w:lineRule="auto"/>
      </w:pPr>
      <w:r>
        <w:separator/>
      </w:r>
    </w:p>
  </w:footnote>
  <w:footnote w:type="continuationSeparator" w:id="0">
    <w:p w14:paraId="596389D2" w14:textId="77777777" w:rsidR="00A7551F" w:rsidRDefault="00A7551F" w:rsidP="00690C25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6686F" w14:textId="1051001A" w:rsidR="00EA0401" w:rsidRDefault="00EA0401" w:rsidP="008E3281">
    <w:pPr>
      <w:pStyle w:val="Header"/>
      <w:pBdr>
        <w:bottom w:val="single" w:sz="4" w:space="2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Design &amp; As Built </w:t>
    </w:r>
    <w:r w:rsidR="00C1151B">
      <w:rPr>
        <w:sz w:val="16"/>
        <w:szCs w:val="16"/>
        <w:lang w:val="en-US"/>
      </w:rPr>
      <w:t>NZ</w:t>
    </w:r>
    <w:r>
      <w:rPr>
        <w:sz w:val="16"/>
        <w:szCs w:val="16"/>
        <w:lang w:val="en-US"/>
      </w:rPr>
      <w:t>v1</w:t>
    </w:r>
    <w:r w:rsidR="00501C8A">
      <w:rPr>
        <w:sz w:val="16"/>
        <w:szCs w:val="16"/>
        <w:lang w:val="en-US"/>
      </w:rPr>
      <w:t>.</w:t>
    </w:r>
    <w:r w:rsidR="00451863">
      <w:rPr>
        <w:sz w:val="16"/>
        <w:szCs w:val="16"/>
        <w:lang w:val="en-US"/>
      </w:rPr>
      <w:t>1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 w:rsidR="008E3281">
      <w:rPr>
        <w:sz w:val="16"/>
        <w:szCs w:val="16"/>
        <w:lang w:val="en-US"/>
      </w:rPr>
      <w:t>Submission Template</w:t>
    </w:r>
    <w:r w:rsidR="00C1151B">
      <w:rPr>
        <w:sz w:val="16"/>
        <w:szCs w:val="16"/>
        <w:lang w:val="en-US"/>
      </w:rPr>
      <w:t xml:space="preserve"> NZ</w:t>
    </w:r>
    <w:r w:rsidR="006A0A4B">
      <w:rPr>
        <w:sz w:val="16"/>
        <w:szCs w:val="16"/>
        <w:lang w:val="en-US"/>
      </w:rPr>
      <w:t>v1.</w:t>
    </w:r>
    <w:r w:rsidR="00451863">
      <w:rPr>
        <w:sz w:val="16"/>
        <w:szCs w:val="16"/>
        <w:lang w:val="en-US"/>
      </w:rPr>
      <w:t>1</w:t>
    </w:r>
  </w:p>
  <w:p w14:paraId="267153FA" w14:textId="77777777" w:rsidR="00EA0401" w:rsidRDefault="00EA040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B84667"/>
    <w:multiLevelType w:val="multilevel"/>
    <w:tmpl w:val="00000001"/>
    <w:numStyleLink w:val="Bullets"/>
  </w:abstractNum>
  <w:abstractNum w:abstractNumId="17" w15:restartNumberingAfterBreak="0">
    <w:nsid w:val="10F94584"/>
    <w:multiLevelType w:val="multilevel"/>
    <w:tmpl w:val="00000001"/>
    <w:numStyleLink w:val="Bullets"/>
  </w:abstractNum>
  <w:abstractNum w:abstractNumId="18" w15:restartNumberingAfterBreak="0">
    <w:nsid w:val="1AD62996"/>
    <w:multiLevelType w:val="multilevel"/>
    <w:tmpl w:val="00000001"/>
    <w:numStyleLink w:val="Bullets"/>
  </w:abstractNum>
  <w:abstractNum w:abstractNumId="19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1206066"/>
    <w:multiLevelType w:val="multilevel"/>
    <w:tmpl w:val="4D2AA158"/>
    <w:lvl w:ilvl="0">
      <w:start w:val="1"/>
      <w:numFmt w:val="bullet"/>
      <w:pStyle w:val="Bullettex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1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2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5E65A26"/>
    <w:multiLevelType w:val="multilevel"/>
    <w:tmpl w:val="00000001"/>
    <w:numStyleLink w:val="Bullets"/>
  </w:abstractNum>
  <w:abstractNum w:abstractNumId="24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3436606"/>
    <w:multiLevelType w:val="multilevel"/>
    <w:tmpl w:val="00000001"/>
    <w:numStyleLink w:val="Bullets"/>
  </w:abstractNum>
  <w:abstractNum w:abstractNumId="26" w15:restartNumberingAfterBreak="0">
    <w:nsid w:val="68C946D0"/>
    <w:multiLevelType w:val="multilevel"/>
    <w:tmpl w:val="00000001"/>
    <w:numStyleLink w:val="Bullets"/>
  </w:abstractNum>
  <w:abstractNum w:abstractNumId="27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1208F2"/>
    <w:multiLevelType w:val="hybridMultilevel"/>
    <w:tmpl w:val="A282F4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1526838">
    <w:abstractNumId w:val="10"/>
  </w:num>
  <w:num w:numId="2" w16cid:durableId="1974484828">
    <w:abstractNumId w:val="11"/>
  </w:num>
  <w:num w:numId="3" w16cid:durableId="954364972">
    <w:abstractNumId w:val="12"/>
  </w:num>
  <w:num w:numId="4" w16cid:durableId="556478517">
    <w:abstractNumId w:val="13"/>
  </w:num>
  <w:num w:numId="5" w16cid:durableId="999387214">
    <w:abstractNumId w:val="14"/>
  </w:num>
  <w:num w:numId="6" w16cid:durableId="1893541068">
    <w:abstractNumId w:val="15"/>
  </w:num>
  <w:num w:numId="7" w16cid:durableId="1480927801">
    <w:abstractNumId w:val="21"/>
  </w:num>
  <w:num w:numId="8" w16cid:durableId="351346797">
    <w:abstractNumId w:val="20"/>
  </w:num>
  <w:num w:numId="9" w16cid:durableId="1576084210">
    <w:abstractNumId w:val="26"/>
  </w:num>
  <w:num w:numId="10" w16cid:durableId="235557724">
    <w:abstractNumId w:val="25"/>
  </w:num>
  <w:num w:numId="11" w16cid:durableId="97651731">
    <w:abstractNumId w:val="23"/>
  </w:num>
  <w:num w:numId="12" w16cid:durableId="197354385">
    <w:abstractNumId w:val="18"/>
  </w:num>
  <w:num w:numId="13" w16cid:durableId="260912588">
    <w:abstractNumId w:val="16"/>
  </w:num>
  <w:num w:numId="14" w16cid:durableId="2031754803">
    <w:abstractNumId w:val="17"/>
  </w:num>
  <w:num w:numId="15" w16cid:durableId="1938980609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683747044">
    <w:abstractNumId w:val="9"/>
  </w:num>
  <w:num w:numId="17" w16cid:durableId="1118597822">
    <w:abstractNumId w:val="7"/>
  </w:num>
  <w:num w:numId="18" w16cid:durableId="570391908">
    <w:abstractNumId w:val="6"/>
  </w:num>
  <w:num w:numId="19" w16cid:durableId="963003293">
    <w:abstractNumId w:val="5"/>
  </w:num>
  <w:num w:numId="20" w16cid:durableId="1169294859">
    <w:abstractNumId w:val="4"/>
  </w:num>
  <w:num w:numId="21" w16cid:durableId="492259051">
    <w:abstractNumId w:val="8"/>
  </w:num>
  <w:num w:numId="22" w16cid:durableId="603269452">
    <w:abstractNumId w:val="3"/>
  </w:num>
  <w:num w:numId="23" w16cid:durableId="1814175569">
    <w:abstractNumId w:val="2"/>
  </w:num>
  <w:num w:numId="24" w16cid:durableId="1658147332">
    <w:abstractNumId w:val="1"/>
  </w:num>
  <w:num w:numId="25" w16cid:durableId="937519625">
    <w:abstractNumId w:val="0"/>
  </w:num>
  <w:num w:numId="26" w16cid:durableId="83958940">
    <w:abstractNumId w:val="28"/>
  </w:num>
  <w:num w:numId="27" w16cid:durableId="367801469">
    <w:abstractNumId w:val="22"/>
  </w:num>
  <w:num w:numId="28" w16cid:durableId="351297685">
    <w:abstractNumId w:val="19"/>
  </w:num>
  <w:num w:numId="29" w16cid:durableId="1554922444">
    <w:abstractNumId w:val="24"/>
  </w:num>
  <w:num w:numId="30" w16cid:durableId="1258904917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360205437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955328291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883252651">
    <w:abstractNumId w:val="27"/>
  </w:num>
  <w:num w:numId="34" w16cid:durableId="11226364">
    <w:abstractNumId w:val="29"/>
  </w:num>
  <w:num w:numId="35" w16cid:durableId="123712618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4C2"/>
    <w:rsid w:val="00015B85"/>
    <w:rsid w:val="00017B56"/>
    <w:rsid w:val="0002622D"/>
    <w:rsid w:val="00041305"/>
    <w:rsid w:val="000414A1"/>
    <w:rsid w:val="000475B8"/>
    <w:rsid w:val="000A05C6"/>
    <w:rsid w:val="000A286E"/>
    <w:rsid w:val="00143C34"/>
    <w:rsid w:val="00145EF1"/>
    <w:rsid w:val="00155FD6"/>
    <w:rsid w:val="00166528"/>
    <w:rsid w:val="00190FD6"/>
    <w:rsid w:val="001A6890"/>
    <w:rsid w:val="001A76C9"/>
    <w:rsid w:val="001C087A"/>
    <w:rsid w:val="001C55B2"/>
    <w:rsid w:val="001F4CD4"/>
    <w:rsid w:val="00242657"/>
    <w:rsid w:val="00250755"/>
    <w:rsid w:val="00253282"/>
    <w:rsid w:val="0026389D"/>
    <w:rsid w:val="00274D4B"/>
    <w:rsid w:val="00291D61"/>
    <w:rsid w:val="002A2A10"/>
    <w:rsid w:val="00313F06"/>
    <w:rsid w:val="00343B85"/>
    <w:rsid w:val="00347758"/>
    <w:rsid w:val="003807BC"/>
    <w:rsid w:val="00385775"/>
    <w:rsid w:val="00386BF8"/>
    <w:rsid w:val="00415DAA"/>
    <w:rsid w:val="00421258"/>
    <w:rsid w:val="00441FDE"/>
    <w:rsid w:val="00443BE7"/>
    <w:rsid w:val="00451863"/>
    <w:rsid w:val="00483D89"/>
    <w:rsid w:val="004A1B87"/>
    <w:rsid w:val="004F2472"/>
    <w:rsid w:val="00501C8A"/>
    <w:rsid w:val="005050C7"/>
    <w:rsid w:val="005205F4"/>
    <w:rsid w:val="0052463D"/>
    <w:rsid w:val="00543FCE"/>
    <w:rsid w:val="005723FC"/>
    <w:rsid w:val="00577D2A"/>
    <w:rsid w:val="005959BE"/>
    <w:rsid w:val="005A5187"/>
    <w:rsid w:val="005C07C5"/>
    <w:rsid w:val="005C2F1A"/>
    <w:rsid w:val="005C34D2"/>
    <w:rsid w:val="005C692B"/>
    <w:rsid w:val="005D7FD0"/>
    <w:rsid w:val="005E267B"/>
    <w:rsid w:val="00686E98"/>
    <w:rsid w:val="00690C25"/>
    <w:rsid w:val="00696088"/>
    <w:rsid w:val="006A0A4B"/>
    <w:rsid w:val="006B3D65"/>
    <w:rsid w:val="006B6118"/>
    <w:rsid w:val="006C0457"/>
    <w:rsid w:val="006C09EF"/>
    <w:rsid w:val="006D3C47"/>
    <w:rsid w:val="0075170B"/>
    <w:rsid w:val="007537EB"/>
    <w:rsid w:val="00770657"/>
    <w:rsid w:val="00773B42"/>
    <w:rsid w:val="007772D5"/>
    <w:rsid w:val="007B3CB6"/>
    <w:rsid w:val="00830329"/>
    <w:rsid w:val="00833D8E"/>
    <w:rsid w:val="00841903"/>
    <w:rsid w:val="0086343F"/>
    <w:rsid w:val="00863AAF"/>
    <w:rsid w:val="00883153"/>
    <w:rsid w:val="008A2C37"/>
    <w:rsid w:val="008C3D16"/>
    <w:rsid w:val="008D2570"/>
    <w:rsid w:val="008D530B"/>
    <w:rsid w:val="008E2EB8"/>
    <w:rsid w:val="008E3281"/>
    <w:rsid w:val="008F5970"/>
    <w:rsid w:val="009173CC"/>
    <w:rsid w:val="00941D1F"/>
    <w:rsid w:val="009462E0"/>
    <w:rsid w:val="00950859"/>
    <w:rsid w:val="00955DBE"/>
    <w:rsid w:val="009A13BF"/>
    <w:rsid w:val="009E45D5"/>
    <w:rsid w:val="00A14DE0"/>
    <w:rsid w:val="00A207CE"/>
    <w:rsid w:val="00A265FA"/>
    <w:rsid w:val="00A45B94"/>
    <w:rsid w:val="00A7551F"/>
    <w:rsid w:val="00A77B3E"/>
    <w:rsid w:val="00A81424"/>
    <w:rsid w:val="00AA2E9F"/>
    <w:rsid w:val="00AB6258"/>
    <w:rsid w:val="00AD7849"/>
    <w:rsid w:val="00AF437B"/>
    <w:rsid w:val="00AF473B"/>
    <w:rsid w:val="00B034C2"/>
    <w:rsid w:val="00B04026"/>
    <w:rsid w:val="00B16241"/>
    <w:rsid w:val="00B43004"/>
    <w:rsid w:val="00B53C4B"/>
    <w:rsid w:val="00BC1D56"/>
    <w:rsid w:val="00C1151B"/>
    <w:rsid w:val="00C172F4"/>
    <w:rsid w:val="00C32D6B"/>
    <w:rsid w:val="00CA175C"/>
    <w:rsid w:val="00CF1D2A"/>
    <w:rsid w:val="00D1204F"/>
    <w:rsid w:val="00D144BE"/>
    <w:rsid w:val="00D15333"/>
    <w:rsid w:val="00D20DA9"/>
    <w:rsid w:val="00D34A57"/>
    <w:rsid w:val="00D55E65"/>
    <w:rsid w:val="00D70E27"/>
    <w:rsid w:val="00D80EAC"/>
    <w:rsid w:val="00DA27D3"/>
    <w:rsid w:val="00DF0E45"/>
    <w:rsid w:val="00E15F6B"/>
    <w:rsid w:val="00E33796"/>
    <w:rsid w:val="00E35A6B"/>
    <w:rsid w:val="00E52F47"/>
    <w:rsid w:val="00E63EF6"/>
    <w:rsid w:val="00E831A7"/>
    <w:rsid w:val="00E87580"/>
    <w:rsid w:val="00EA0401"/>
    <w:rsid w:val="00EB21CD"/>
    <w:rsid w:val="00EB52F4"/>
    <w:rsid w:val="00EC4E1C"/>
    <w:rsid w:val="00EE0752"/>
    <w:rsid w:val="00EF4DF9"/>
    <w:rsid w:val="00F0058D"/>
    <w:rsid w:val="00F26894"/>
    <w:rsid w:val="00F43E46"/>
    <w:rsid w:val="00F56522"/>
    <w:rsid w:val="00F706E4"/>
    <w:rsid w:val="00F93D08"/>
    <w:rsid w:val="00FB24D6"/>
    <w:rsid w:val="00FB2507"/>
    <w:rsid w:val="00FC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5B7EB94"/>
  <w15:docId w15:val="{AF041087-112F-4BB5-A5FE-F957DE30C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1A76C9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basedOn w:val="Normal"/>
    <w:next w:val="Normal"/>
    <w:autoRedefine/>
    <w:qFormat/>
    <w:rsid w:val="001C55B2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190FD6"/>
    <w:pPr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8F5970"/>
    <w:pPr>
      <w:spacing w:before="240" w:line="240" w:lineRule="auto"/>
      <w:outlineLvl w:val="2"/>
    </w:pPr>
    <w:rPr>
      <w:bCs/>
      <w:caps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qFormat/>
    <w:rsid w:val="005E267B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A14DE0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B16241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415DAA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415DAA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rsid w:val="007537EB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5C34D2"/>
    <w:tblPr>
      <w:tblBorders>
        <w:top w:val="single" w:sz="4" w:space="0" w:color="17365D" w:themeColor="text2" w:themeShade="BF"/>
        <w:bottom w:val="single" w:sz="4" w:space="0" w:color="17365D" w:themeColor="text2" w:themeShade="BF"/>
        <w:insideH w:val="single" w:sz="4" w:space="0" w:color="17365D" w:themeColor="text2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291D61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543FCE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291D61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rsid w:val="008E2EB8"/>
    <w:pPr>
      <w:numPr>
        <w:numId w:val="32"/>
      </w:numPr>
    </w:pPr>
  </w:style>
  <w:style w:type="character" w:customStyle="1" w:styleId="BullettextChar">
    <w:name w:val="Bullet text Char"/>
    <w:basedOn w:val="DefaultParagraphFont"/>
    <w:link w:val="Bullettext"/>
    <w:rsid w:val="008E2EB8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aliases w:val="GBCA Table 1,GBCA Table"/>
    <w:basedOn w:val="TableNormal"/>
    <w:locked/>
    <w:rsid w:val="0091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385775"/>
    <w:rPr>
      <w:i/>
    </w:rPr>
  </w:style>
  <w:style w:type="paragraph" w:styleId="List">
    <w:name w:val="List"/>
    <w:basedOn w:val="Normal"/>
    <w:rsid w:val="008E2EB8"/>
    <w:pPr>
      <w:numPr>
        <w:numId w:val="26"/>
      </w:numPr>
    </w:pPr>
  </w:style>
  <w:style w:type="character" w:customStyle="1" w:styleId="StyleBold">
    <w:name w:val="Style Bold"/>
    <w:basedOn w:val="DefaultParagraphFont"/>
    <w:rsid w:val="007537EB"/>
    <w:rPr>
      <w:b/>
      <w:bCs/>
    </w:rPr>
  </w:style>
  <w:style w:type="table" w:styleId="Table3Deffects1">
    <w:name w:val="Table 3D effects 1"/>
    <w:basedOn w:val="TableNormal"/>
    <w:locked/>
    <w:rsid w:val="00253282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F43E46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List (1st level)"/>
    <w:basedOn w:val="Normal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E52F47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basedOn w:val="DefaultParagraphFont"/>
    <w:link w:val="Heading2"/>
    <w:rsid w:val="00190FD6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8F5970"/>
    <w:rPr>
      <w:rFonts w:ascii="Arial" w:eastAsia="Arial" w:hAnsi="Arial" w:cs="Arial"/>
      <w:bCs/>
      <w:caps/>
      <w:color w:val="365F91" w:themeColor="accent1" w:themeShade="BF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paragraph" w:styleId="Header">
    <w:name w:val="header"/>
    <w:basedOn w:val="Normal"/>
    <w:link w:val="HeaderChar"/>
    <w:locked/>
    <w:rsid w:val="00690C25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690C25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690C25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690C25"/>
    <w:rPr>
      <w:rFonts w:ascii="Arial" w:eastAsia="Arial" w:hAnsi="Arial" w:cs="Arial"/>
      <w:color w:val="000000"/>
      <w:szCs w:val="22"/>
      <w:lang w:val="en-AU"/>
    </w:rPr>
  </w:style>
  <w:style w:type="table" w:styleId="PlainTable2">
    <w:name w:val="Plain Table 2"/>
    <w:basedOn w:val="TableNormal"/>
    <w:uiPriority w:val="42"/>
    <w:rsid w:val="00190FD6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CommentReference">
    <w:name w:val="annotation reference"/>
    <w:basedOn w:val="DefaultParagraphFont"/>
    <w:semiHidden/>
    <w:unhideWhenUsed/>
    <w:locked/>
    <w:rsid w:val="00190FD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locked/>
    <w:rsid w:val="00190FD6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90FD6"/>
    <w:rPr>
      <w:rFonts w:ascii="Arial" w:eastAsia="Arial" w:hAnsi="Arial" w:cs="Arial"/>
      <w:color w:val="000000"/>
      <w:lang w:val="en-AU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190F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90FD6"/>
    <w:rPr>
      <w:rFonts w:ascii="Arial" w:eastAsia="Arial" w:hAnsi="Arial" w:cs="Arial"/>
      <w:b/>
      <w:bCs/>
      <w:color w:val="00000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8" ma:contentTypeDescription="Create a new document." ma:contentTypeScope="" ma:versionID="fa8339f2c8f837c0687ffac34c054a51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a181e74e0a06ef7c4f3a8e811659aea5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9FD83D1-F48F-46FF-95A7-A9575FCAB07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F14130A-A25C-4D02-B515-8199B81AAD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091d4f-8901-46df-85f4-029614b39d2e"/>
    <ds:schemaRef ds:uri="52985c86-f8c2-4ffb-9ed4-056f10e7bf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BD700D-7B1E-410C-8110-C2FE9DA3644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FDE5EE-9028-4A91-AC9F-5C0ED3F996AD}">
  <ds:schemaRefs>
    <ds:schemaRef ds:uri="http://schemas.microsoft.com/office/2006/metadata/properties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a5091d4f-8901-46df-85f4-029614b39d2e"/>
    <ds:schemaRef ds:uri="52985c86-f8c2-4ffb-9ed4-056f10e7bf99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7</Pages>
  <Words>748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Josefin Bloom</cp:lastModifiedBy>
  <cp:revision>13</cp:revision>
  <cp:lastPrinted>1900-12-31T14:00:00Z</cp:lastPrinted>
  <dcterms:created xsi:type="dcterms:W3CDTF">2018-07-30T23:59:00Z</dcterms:created>
  <dcterms:modified xsi:type="dcterms:W3CDTF">2024-04-04T02:14:00Z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Order">
    <vt:r8>13800</vt:r8>
  </property>
  <property fmtid="{D5CDD505-2E9C-101B-9397-08002B2CF9AE}" pid="4" name="MediaServiceImageTags">
    <vt:lpwstr/>
  </property>
</Properties>
</file>